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B8" w:rsidRPr="005C71F2" w:rsidRDefault="00037246" w:rsidP="005C71F2">
      <w:pPr>
        <w:spacing w:line="240" w:lineRule="auto"/>
        <w:jc w:val="center"/>
        <w:rPr>
          <w:sz w:val="24"/>
          <w:szCs w:val="24"/>
          <w:lang w:eastAsia="zh-CN"/>
        </w:rPr>
      </w:pPr>
      <w:r w:rsidRPr="005C71F2">
        <w:rPr>
          <w:rFonts w:hint="eastAsia"/>
          <w:b/>
          <w:bCs/>
          <w:sz w:val="24"/>
          <w:szCs w:val="24"/>
          <w:lang w:eastAsia="zh-CN"/>
        </w:rPr>
        <w:t>六年级上册数学单元测试</w:t>
      </w:r>
      <w:r w:rsidRPr="005C71F2">
        <w:rPr>
          <w:rFonts w:hint="eastAsia"/>
          <w:b/>
          <w:bCs/>
          <w:sz w:val="24"/>
          <w:szCs w:val="24"/>
          <w:lang w:eastAsia="zh-CN"/>
        </w:rPr>
        <w:t>-6.</w:t>
      </w:r>
      <w:r w:rsidRPr="005C71F2">
        <w:rPr>
          <w:rFonts w:hint="eastAsia"/>
          <w:b/>
          <w:bCs/>
          <w:sz w:val="24"/>
          <w:szCs w:val="24"/>
          <w:lang w:eastAsia="zh-CN"/>
        </w:rPr>
        <w:t>比例尺</w:t>
      </w:r>
      <w:r w:rsidRPr="005C71F2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一、单选题</w:t>
      </w:r>
      <w:r w:rsidRPr="005C71F2">
        <w:rPr>
          <w:b/>
          <w:bCs/>
          <w:sz w:val="24"/>
          <w:szCs w:val="24"/>
          <w:lang w:eastAsia="zh-CN"/>
        </w:rPr>
        <w:t xml:space="preserve">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1.</w:t>
      </w:r>
      <w:r w:rsidRPr="005C71F2">
        <w:rPr>
          <w:sz w:val="24"/>
          <w:szCs w:val="24"/>
          <w:lang w:eastAsia="zh-CN"/>
        </w:rPr>
        <w:t>在一幅比例尺是</w:t>
      </w:r>
      <w:r w:rsidRPr="005C71F2">
        <w:rPr>
          <w:sz w:val="24"/>
          <w:szCs w:val="24"/>
          <w:lang w:eastAsia="zh-CN"/>
        </w:rPr>
        <w:t>1∶3000000</w:t>
      </w:r>
      <w:r w:rsidRPr="005C71F2">
        <w:rPr>
          <w:sz w:val="24"/>
          <w:szCs w:val="24"/>
          <w:lang w:eastAsia="zh-CN"/>
        </w:rPr>
        <w:t>的地图上，量得甲乙两城之间的距离是</w:t>
      </w:r>
      <w:r w:rsidRPr="005C71F2">
        <w:rPr>
          <w:sz w:val="24"/>
          <w:szCs w:val="24"/>
          <w:lang w:eastAsia="zh-CN"/>
        </w:rPr>
        <w:t>4.8</w:t>
      </w:r>
      <w:r w:rsidRPr="005C71F2">
        <w:rPr>
          <w:sz w:val="24"/>
          <w:szCs w:val="24"/>
          <w:lang w:eastAsia="zh-CN"/>
        </w:rPr>
        <w:t>厘米．求甲乙两城之间的实际距离是（</w:t>
      </w:r>
      <w:r w:rsidRPr="005C71F2">
        <w:rPr>
          <w:sz w:val="24"/>
          <w:szCs w:val="24"/>
          <w:lang w:eastAsia="zh-CN"/>
        </w:rPr>
        <w:t xml:space="preserve">   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 xml:space="preserve">            </w:t>
      </w:r>
    </w:p>
    <w:p w:rsidR="00781AB8" w:rsidRPr="005C71F2" w:rsidRDefault="00EA286D" w:rsidP="005C71F2">
      <w:pPr>
        <w:spacing w:after="0" w:line="240" w:lineRule="auto"/>
        <w:ind w:left="150"/>
        <w:rPr>
          <w:sz w:val="24"/>
          <w:szCs w:val="24"/>
        </w:rPr>
      </w:pPr>
      <w:r w:rsidRPr="005C71F2">
        <w:rPr>
          <w:sz w:val="24"/>
          <w:szCs w:val="24"/>
        </w:rPr>
        <w:t>A. 144</w:t>
      </w:r>
      <w:r w:rsidRPr="005C71F2">
        <w:rPr>
          <w:sz w:val="24"/>
          <w:szCs w:val="24"/>
        </w:rPr>
        <w:t>千米</w:t>
      </w:r>
      <w:r w:rsidRPr="005C71F2">
        <w:rPr>
          <w:sz w:val="24"/>
          <w:szCs w:val="24"/>
        </w:rPr>
        <w:t>                         B. 1440</w:t>
      </w:r>
      <w:r w:rsidRPr="005C71F2">
        <w:rPr>
          <w:sz w:val="24"/>
          <w:szCs w:val="24"/>
        </w:rPr>
        <w:t>千米</w:t>
      </w:r>
      <w:r w:rsidRPr="005C71F2">
        <w:rPr>
          <w:sz w:val="24"/>
          <w:szCs w:val="24"/>
        </w:rPr>
        <w:t>                         C. 14400</w:t>
      </w:r>
      <w:r w:rsidRPr="005C71F2">
        <w:rPr>
          <w:sz w:val="24"/>
          <w:szCs w:val="24"/>
        </w:rPr>
        <w:t>千米</w:t>
      </w:r>
      <w:r w:rsidRPr="005C71F2">
        <w:rPr>
          <w:sz w:val="24"/>
          <w:szCs w:val="24"/>
        </w:rPr>
        <w:t>                         D. 144000</w:t>
      </w:r>
      <w:r w:rsidRPr="005C71F2">
        <w:rPr>
          <w:sz w:val="24"/>
          <w:szCs w:val="24"/>
        </w:rPr>
        <w:t>千米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2.</w:t>
      </w:r>
      <w:r w:rsidRPr="005C71F2">
        <w:rPr>
          <w:sz w:val="24"/>
          <w:szCs w:val="24"/>
          <w:lang w:eastAsia="zh-CN"/>
        </w:rPr>
        <w:t>在一幅地图上用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厘米的线段表示</w:t>
      </w:r>
      <w:r w:rsidRPr="005C71F2">
        <w:rPr>
          <w:sz w:val="24"/>
          <w:szCs w:val="24"/>
          <w:lang w:eastAsia="zh-CN"/>
        </w:rPr>
        <w:t>50</w:t>
      </w:r>
      <w:r w:rsidRPr="005C71F2">
        <w:rPr>
          <w:sz w:val="24"/>
          <w:szCs w:val="24"/>
          <w:lang w:eastAsia="zh-CN"/>
        </w:rPr>
        <w:t>千米的实际距离，这幅地图的比例尺是（</w:t>
      </w:r>
      <w:r w:rsidRPr="005C71F2">
        <w:rPr>
          <w:sz w:val="24"/>
          <w:szCs w:val="24"/>
          <w:lang w:eastAsia="zh-CN"/>
        </w:rPr>
        <w:t xml:space="preserve">    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 xml:space="preserve">            </w:t>
      </w:r>
    </w:p>
    <w:p w:rsidR="00781AB8" w:rsidRPr="005C71F2" w:rsidRDefault="00EA286D" w:rsidP="005C71F2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A. 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50                       </w:t>
      </w:r>
      <w:r w:rsidR="00BA0D1A" w:rsidRPr="005C71F2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.95pt;height:2.8pt;visibility:visible;mso-wrap-style:square">
            <v:imagedata r:id="rId10" o:title=""/>
          </v:shape>
        </w:pict>
      </w:r>
      <w:r w:rsidRPr="005C71F2">
        <w:rPr>
          <w:sz w:val="24"/>
          <w:szCs w:val="24"/>
          <w:lang w:eastAsia="zh-CN"/>
        </w:rPr>
        <w:t>B. 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5000000                       </w:t>
      </w:r>
      <w:r w:rsidR="00BA0D1A" w:rsidRPr="005C71F2">
        <w:rPr>
          <w:noProof/>
          <w:sz w:val="24"/>
          <w:szCs w:val="24"/>
          <w:lang w:eastAsia="zh-CN"/>
        </w:rPr>
        <w:pict>
          <v:shape id="图片 2" o:spid="_x0000_i1026" type="#_x0000_t75" style="width:.95pt;height:2.8pt;visibility:visible;mso-wrap-style:square">
            <v:imagedata r:id="rId10" o:title=""/>
          </v:shape>
        </w:pict>
      </w:r>
      <w:r w:rsidRPr="005C71F2">
        <w:rPr>
          <w:sz w:val="24"/>
          <w:szCs w:val="24"/>
          <w:lang w:eastAsia="zh-CN"/>
        </w:rPr>
        <w:t>C. 5000000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3.</w:t>
      </w:r>
      <w:r w:rsidRPr="005C71F2">
        <w:rPr>
          <w:sz w:val="24"/>
          <w:szCs w:val="24"/>
          <w:lang w:eastAsia="zh-CN"/>
        </w:rPr>
        <w:t>校园长</w:t>
      </w:r>
      <w:r w:rsidRPr="005C71F2">
        <w:rPr>
          <w:sz w:val="24"/>
          <w:szCs w:val="24"/>
          <w:lang w:eastAsia="zh-CN"/>
        </w:rPr>
        <w:t>240</w:t>
      </w:r>
      <w:r w:rsidRPr="005C71F2">
        <w:rPr>
          <w:sz w:val="24"/>
          <w:szCs w:val="24"/>
          <w:lang w:eastAsia="zh-CN"/>
        </w:rPr>
        <w:t>米，宽</w:t>
      </w:r>
      <w:r w:rsidRPr="005C71F2">
        <w:rPr>
          <w:sz w:val="24"/>
          <w:szCs w:val="24"/>
          <w:lang w:eastAsia="zh-CN"/>
        </w:rPr>
        <w:t>180</w:t>
      </w:r>
      <w:r w:rsidRPr="005C71F2">
        <w:rPr>
          <w:sz w:val="24"/>
          <w:szCs w:val="24"/>
          <w:lang w:eastAsia="zh-CN"/>
        </w:rPr>
        <w:t>米，而画校园平面图的图纸长</w:t>
      </w:r>
      <w:r w:rsidRPr="005C71F2">
        <w:rPr>
          <w:sz w:val="24"/>
          <w:szCs w:val="24"/>
          <w:lang w:eastAsia="zh-CN"/>
        </w:rPr>
        <w:t>6</w:t>
      </w:r>
      <w:r w:rsidRPr="005C71F2">
        <w:rPr>
          <w:sz w:val="24"/>
          <w:szCs w:val="24"/>
          <w:lang w:eastAsia="zh-CN"/>
        </w:rPr>
        <w:t>分米，宽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分米，那么画该校园平面图的比例尺选择（</w:t>
      </w:r>
      <w:r w:rsidRPr="005C71F2">
        <w:rPr>
          <w:sz w:val="24"/>
          <w:szCs w:val="24"/>
          <w:lang w:eastAsia="zh-CN"/>
        </w:rPr>
        <w:t xml:space="preserve">  </w:t>
      </w:r>
      <w:r w:rsidRPr="005C71F2">
        <w:rPr>
          <w:sz w:val="24"/>
          <w:szCs w:val="24"/>
          <w:lang w:eastAsia="zh-CN"/>
        </w:rPr>
        <w:t>）比较合适．</w:t>
      </w:r>
      <w:r w:rsidRPr="005C71F2">
        <w:rPr>
          <w:sz w:val="24"/>
          <w:szCs w:val="24"/>
          <w:lang w:eastAsia="zh-CN"/>
        </w:rPr>
        <w:t xml:space="preserve">            </w:t>
      </w:r>
    </w:p>
    <w:p w:rsidR="00781AB8" w:rsidRPr="005C71F2" w:rsidRDefault="00EA286D" w:rsidP="005C71F2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A. 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900                             </w:t>
      </w:r>
      <w:r w:rsidR="00BA0D1A" w:rsidRPr="005C71F2">
        <w:rPr>
          <w:noProof/>
          <w:sz w:val="24"/>
          <w:szCs w:val="24"/>
          <w:lang w:eastAsia="zh-CN"/>
        </w:rPr>
        <w:pict>
          <v:shape id="图片 3" o:spid="_x0000_i1027" type="#_x0000_t75" style="width:.95pt;height:2.8pt;visibility:visible;mso-wrap-style:square">
            <v:imagedata r:id="rId10" o:title=""/>
          </v:shape>
        </w:pict>
      </w:r>
      <w:r w:rsidRPr="005C71F2">
        <w:rPr>
          <w:sz w:val="24"/>
          <w:szCs w:val="24"/>
          <w:lang w:eastAsia="zh-CN"/>
        </w:rPr>
        <w:t>B. 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800                             </w:t>
      </w:r>
      <w:r w:rsidR="00BA0D1A" w:rsidRPr="005C71F2">
        <w:rPr>
          <w:noProof/>
          <w:sz w:val="24"/>
          <w:szCs w:val="24"/>
          <w:lang w:eastAsia="zh-CN"/>
        </w:rPr>
        <w:pict>
          <v:shape id="图片 4" o:spid="_x0000_i1028" type="#_x0000_t75" style="width:.95pt;height:2.8pt;visibility:visible;mso-wrap-style:square">
            <v:imagedata r:id="rId10" o:title=""/>
          </v:shape>
        </w:pict>
      </w:r>
      <w:r w:rsidRPr="005C71F2">
        <w:rPr>
          <w:sz w:val="24"/>
          <w:szCs w:val="24"/>
          <w:lang w:eastAsia="zh-CN"/>
        </w:rPr>
        <w:t>C. 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1200                             </w:t>
      </w:r>
      <w:r w:rsidR="00BA0D1A" w:rsidRPr="005C71F2">
        <w:rPr>
          <w:noProof/>
          <w:sz w:val="24"/>
          <w:szCs w:val="24"/>
          <w:lang w:eastAsia="zh-CN"/>
        </w:rPr>
        <w:pict>
          <v:shape id="图片 5" o:spid="_x0000_i1029" type="#_x0000_t75" style="width:.95pt;height:2.8pt;visibility:visible;mso-wrap-style:square">
            <v:imagedata r:id="rId10" o:title=""/>
          </v:shape>
        </w:pict>
      </w:r>
      <w:r w:rsidRPr="005C71F2">
        <w:rPr>
          <w:sz w:val="24"/>
          <w:szCs w:val="24"/>
          <w:lang w:eastAsia="zh-CN"/>
        </w:rPr>
        <w:t>D. </w:t>
      </w:r>
      <w:r w:rsidRPr="005C71F2">
        <w:rPr>
          <w:sz w:val="24"/>
          <w:szCs w:val="24"/>
          <w:lang w:eastAsia="zh-CN"/>
        </w:rPr>
        <w:t>无法确定</w:t>
      </w:r>
    </w:p>
    <w:p w:rsidR="00EA286D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4.</w:t>
      </w:r>
      <w:r w:rsidRPr="005C71F2">
        <w:rPr>
          <w:sz w:val="24"/>
          <w:szCs w:val="24"/>
          <w:lang w:eastAsia="zh-CN"/>
        </w:rPr>
        <w:t>图上距离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厘米的地图上，比例尺是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1000</w:t>
      </w:r>
      <w:r w:rsidRPr="005C71F2">
        <w:rPr>
          <w:sz w:val="24"/>
          <w:szCs w:val="24"/>
          <w:lang w:eastAsia="zh-CN"/>
        </w:rPr>
        <w:t>，表示实际距离（</w:t>
      </w:r>
      <w:r w:rsidRPr="005C71F2">
        <w:rPr>
          <w:sz w:val="24"/>
          <w:szCs w:val="24"/>
          <w:lang w:eastAsia="zh-CN"/>
        </w:rPr>
        <w:t xml:space="preserve">  </w:t>
      </w:r>
      <w:r w:rsidRPr="005C71F2">
        <w:rPr>
          <w:sz w:val="24"/>
          <w:szCs w:val="24"/>
          <w:lang w:eastAsia="zh-CN"/>
        </w:rPr>
        <w:t>）米．</w:t>
      </w:r>
    </w:p>
    <w:p w:rsidR="00781AB8" w:rsidRPr="005C71F2" w:rsidRDefault="00EA286D" w:rsidP="005C71F2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A. 1000                                  B. 100                                  C. 10000                                  D. 100000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二、判断题</w:t>
      </w:r>
      <w:r w:rsidRPr="005C71F2">
        <w:rPr>
          <w:b/>
          <w:bCs/>
          <w:sz w:val="24"/>
          <w:szCs w:val="24"/>
          <w:lang w:eastAsia="zh-CN"/>
        </w:rPr>
        <w:t xml:space="preserve"> </w:t>
      </w:r>
    </w:p>
    <w:p w:rsidR="00EA286D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5. 1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20000</w:t>
      </w:r>
      <w:r w:rsidRPr="005C71F2">
        <w:rPr>
          <w:sz w:val="24"/>
          <w:szCs w:val="24"/>
          <w:lang w:eastAsia="zh-CN"/>
        </w:rPr>
        <w:t>的比例尺，就是说图上距离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厘米表示实际距离</w:t>
      </w:r>
      <w:r w:rsidRPr="005C71F2">
        <w:rPr>
          <w:sz w:val="24"/>
          <w:szCs w:val="24"/>
          <w:lang w:eastAsia="zh-CN"/>
        </w:rPr>
        <w:t>200</w:t>
      </w:r>
      <w:r w:rsidRPr="005C71F2">
        <w:rPr>
          <w:sz w:val="24"/>
          <w:szCs w:val="24"/>
          <w:lang w:eastAsia="zh-CN"/>
        </w:rPr>
        <w:t>米．（判断对错）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6.</w:t>
      </w:r>
      <w:r w:rsidRPr="005C71F2">
        <w:rPr>
          <w:sz w:val="24"/>
          <w:szCs w:val="24"/>
          <w:lang w:eastAsia="zh-CN"/>
        </w:rPr>
        <w:t>判断对错．</w:t>
      </w:r>
      <w:r w:rsidRPr="005C71F2">
        <w:rPr>
          <w:sz w:val="24"/>
          <w:szCs w:val="24"/>
          <w:lang w:eastAsia="zh-CN"/>
        </w:rPr>
        <w:br/>
        <w:t>60∶1</w:t>
      </w:r>
      <w:r w:rsidRPr="005C71F2">
        <w:rPr>
          <w:sz w:val="24"/>
          <w:szCs w:val="24"/>
          <w:lang w:eastAsia="zh-CN"/>
        </w:rPr>
        <w:t>这个比例尺表示图上距离</w:t>
      </w:r>
      <w:r w:rsidRPr="005C71F2">
        <w:rPr>
          <w:sz w:val="24"/>
          <w:szCs w:val="24"/>
          <w:lang w:eastAsia="zh-CN"/>
        </w:rPr>
        <w:t>1cm</w:t>
      </w:r>
      <w:r w:rsidRPr="005C71F2">
        <w:rPr>
          <w:sz w:val="24"/>
          <w:szCs w:val="24"/>
          <w:lang w:eastAsia="zh-CN"/>
        </w:rPr>
        <w:t>相当于实际距离</w:t>
      </w:r>
      <w:r w:rsidRPr="005C71F2">
        <w:rPr>
          <w:sz w:val="24"/>
          <w:szCs w:val="24"/>
          <w:lang w:eastAsia="zh-CN"/>
        </w:rPr>
        <w:t>60cm</w: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t xml:space="preserve">    </w:t>
      </w:r>
      <w:bookmarkStart w:id="0" w:name="_GoBack"/>
      <w:bookmarkEnd w:id="0"/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7.</w:t>
      </w:r>
      <w:r w:rsidRPr="005C71F2">
        <w:rPr>
          <w:sz w:val="24"/>
          <w:szCs w:val="24"/>
          <w:lang w:eastAsia="zh-CN"/>
        </w:rPr>
        <w:t>比例尺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表示图上距离是实际距离的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倍．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8.</w:t>
      </w:r>
      <w:r w:rsidRPr="005C71F2">
        <w:rPr>
          <w:sz w:val="24"/>
          <w:szCs w:val="24"/>
          <w:lang w:eastAsia="zh-CN"/>
        </w:rPr>
        <w:t>判断对错．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一个图形按</w:t>
      </w:r>
      <w:r w:rsidRPr="005C71F2">
        <w:rPr>
          <w:sz w:val="24"/>
          <w:szCs w:val="24"/>
          <w:lang w:eastAsia="zh-CN"/>
        </w:rPr>
        <w:t>1∶10</w:t>
      </w:r>
      <w:r w:rsidRPr="005C71F2">
        <w:rPr>
          <w:sz w:val="24"/>
          <w:szCs w:val="24"/>
          <w:lang w:eastAsia="zh-CN"/>
        </w:rPr>
        <w:t>缩小就是把这个图形的面积缩小为原来的</w:t>
      </w:r>
      <w:r w:rsidRPr="005C71F2">
        <w:rPr>
          <w:sz w:val="24"/>
          <w:szCs w:val="24"/>
          <w:lang w:eastAsia="zh-CN"/>
        </w:rPr>
        <w:t xml:space="preserve"> </w:t>
      </w:r>
      <w:r w:rsidR="00BA0D1A" w:rsidRPr="005C71F2">
        <w:rPr>
          <w:noProof/>
          <w:sz w:val="24"/>
          <w:szCs w:val="24"/>
          <w:lang w:eastAsia="zh-CN"/>
        </w:rPr>
        <w:pict>
          <v:shape id="图片 6" o:spid="_x0000_i1030" type="#_x0000_t75" style="width:15.9pt;height:20.55pt;visibility:visible;mso-wrap-style:square">
            <v:imagedata r:id="rId11" o:title=""/>
          </v:shape>
        </w:pic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三、填空题</w:t>
      </w:r>
      <w:r w:rsidRPr="005C71F2">
        <w:rPr>
          <w:b/>
          <w:bCs/>
          <w:sz w:val="24"/>
          <w:szCs w:val="24"/>
          <w:lang w:eastAsia="zh-CN"/>
        </w:rPr>
        <w:t xml:space="preserve">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9.</w:t>
      </w:r>
      <w:r w:rsidRPr="005C71F2">
        <w:rPr>
          <w:sz w:val="24"/>
          <w:szCs w:val="24"/>
          <w:lang w:eastAsia="zh-CN"/>
        </w:rPr>
        <w:t>把数值比例尺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5000000</w:t>
      </w:r>
      <w:r w:rsidRPr="005C71F2">
        <w:rPr>
          <w:sz w:val="24"/>
          <w:szCs w:val="24"/>
          <w:lang w:eastAsia="zh-CN"/>
        </w:rPr>
        <w:t>改写成线段比例尺是</w:t>
      </w:r>
      <w:r w:rsidRPr="005C71F2">
        <w:rPr>
          <w:sz w:val="24"/>
          <w:szCs w:val="24"/>
          <w:lang w:eastAsia="zh-CN"/>
        </w:rPr>
        <w:t>________</w: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10.</w:t>
      </w:r>
      <w:r w:rsidRPr="005C71F2">
        <w:rPr>
          <w:sz w:val="24"/>
          <w:szCs w:val="24"/>
          <w:lang w:eastAsia="zh-CN"/>
        </w:rPr>
        <w:t>在照片上小华的身高是</w:t>
      </w:r>
      <w:r w:rsidRPr="005C71F2">
        <w:rPr>
          <w:sz w:val="24"/>
          <w:szCs w:val="24"/>
          <w:lang w:eastAsia="zh-CN"/>
        </w:rPr>
        <w:t>5</w:t>
      </w:r>
      <w:r w:rsidRPr="005C71F2">
        <w:rPr>
          <w:sz w:val="24"/>
          <w:szCs w:val="24"/>
          <w:lang w:eastAsia="zh-CN"/>
        </w:rPr>
        <w:t>厘米，她的实际身高是</w:t>
      </w:r>
      <w:r w:rsidRPr="005C71F2">
        <w:rPr>
          <w:sz w:val="24"/>
          <w:szCs w:val="24"/>
          <w:lang w:eastAsia="zh-CN"/>
        </w:rPr>
        <w:t>1.6</w:t>
      </w:r>
      <w:r w:rsidRPr="005C71F2">
        <w:rPr>
          <w:sz w:val="24"/>
          <w:szCs w:val="24"/>
          <w:lang w:eastAsia="zh-CN"/>
        </w:rPr>
        <w:t>米．这张照片的比例尺是</w:t>
      </w:r>
      <w:r w:rsidRPr="005C71F2">
        <w:rPr>
          <w:sz w:val="24"/>
          <w:szCs w:val="24"/>
          <w:lang w:eastAsia="zh-CN"/>
        </w:rPr>
        <w:t xml:space="preserve">________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11.</w:t>
      </w:r>
      <w:r w:rsidRPr="005C71F2">
        <w:rPr>
          <w:sz w:val="24"/>
          <w:szCs w:val="24"/>
          <w:lang w:eastAsia="zh-CN"/>
        </w:rPr>
        <w:t>一个零件长</w:t>
      </w:r>
      <w:r w:rsidRPr="005C71F2">
        <w:rPr>
          <w:sz w:val="24"/>
          <w:szCs w:val="24"/>
          <w:lang w:eastAsia="zh-CN"/>
        </w:rPr>
        <w:t>5</w:t>
      </w:r>
      <w:r w:rsidRPr="005C71F2">
        <w:rPr>
          <w:sz w:val="24"/>
          <w:szCs w:val="24"/>
          <w:lang w:eastAsia="zh-CN"/>
        </w:rPr>
        <w:t>毫米，在一张图纸上画了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厘米，这张图纸的比例尺是</w:t>
      </w:r>
      <w:r w:rsidRPr="005C71F2">
        <w:rPr>
          <w:sz w:val="24"/>
          <w:szCs w:val="24"/>
          <w:lang w:eastAsia="zh-CN"/>
        </w:rPr>
        <w:t>________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________</w: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12.</w:t>
      </w:r>
      <w:r w:rsidRPr="005C71F2">
        <w:rPr>
          <w:sz w:val="24"/>
          <w:szCs w:val="24"/>
          <w:lang w:eastAsia="zh-CN"/>
        </w:rPr>
        <w:t>秦奋在一幅比例尺是</w:t>
      </w:r>
      <w:r w:rsidRPr="005C71F2">
        <w:rPr>
          <w:sz w:val="24"/>
          <w:szCs w:val="24"/>
          <w:lang w:eastAsia="zh-CN"/>
        </w:rPr>
        <w:t>1∶4000000</w:t>
      </w:r>
      <w:r w:rsidRPr="005C71F2">
        <w:rPr>
          <w:sz w:val="24"/>
          <w:szCs w:val="24"/>
          <w:lang w:eastAsia="zh-CN"/>
        </w:rPr>
        <w:t>的地图上，量得甲、乙两地的距离是</w:t>
      </w:r>
      <w:r w:rsidRPr="005C71F2">
        <w:rPr>
          <w:sz w:val="24"/>
          <w:szCs w:val="24"/>
          <w:lang w:eastAsia="zh-CN"/>
        </w:rPr>
        <w:t>5</w:t>
      </w:r>
      <w:r w:rsidRPr="005C71F2">
        <w:rPr>
          <w:b/>
          <w:sz w:val="24"/>
          <w:szCs w:val="24"/>
          <w:lang w:eastAsia="zh-CN"/>
        </w:rPr>
        <w:t>.</w:t>
      </w:r>
      <w:r w:rsidRPr="005C71F2">
        <w:rPr>
          <w:sz w:val="24"/>
          <w:szCs w:val="24"/>
          <w:lang w:eastAsia="zh-CN"/>
        </w:rPr>
        <w:t>6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b/>
          <w:sz w:val="24"/>
          <w:szCs w:val="24"/>
          <w:lang w:eastAsia="zh-CN"/>
        </w:rPr>
        <w:t xml:space="preserve"> </w:t>
      </w:r>
      <w:r w:rsidRPr="005C71F2">
        <w:rPr>
          <w:b/>
          <w:sz w:val="24"/>
          <w:szCs w:val="24"/>
          <w:lang w:eastAsia="zh-CN"/>
        </w:rPr>
        <w:t>．</w:t>
      </w:r>
      <w:r w:rsidRPr="005C71F2">
        <w:rPr>
          <w:b/>
          <w:sz w:val="24"/>
          <w:szCs w:val="24"/>
          <w:lang w:eastAsia="zh-CN"/>
        </w:rPr>
        <w:t xml:space="preserve"> </w:t>
      </w:r>
      <w:r w:rsidRPr="005C71F2">
        <w:rPr>
          <w:sz w:val="24"/>
          <w:szCs w:val="24"/>
          <w:lang w:eastAsia="zh-CN"/>
        </w:rPr>
        <w:t>甲、乙两地间的实际距离是</w:t>
      </w:r>
      <w:r w:rsidRPr="005C71F2">
        <w:rPr>
          <w:sz w:val="24"/>
          <w:szCs w:val="24"/>
          <w:lang w:eastAsia="zh-CN"/>
        </w:rPr>
        <w:t>________</w:t>
      </w:r>
      <w:r w:rsidRPr="005C71F2">
        <w:rPr>
          <w:sz w:val="24"/>
          <w:szCs w:val="24"/>
          <w:lang w:eastAsia="zh-CN"/>
        </w:rPr>
        <w:t>千米？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13.</w:t>
      </w:r>
      <w:r w:rsidRPr="005C71F2">
        <w:rPr>
          <w:sz w:val="24"/>
          <w:szCs w:val="24"/>
          <w:lang w:eastAsia="zh-CN"/>
        </w:rPr>
        <w:t>学校准备出一张环保知识的手抄报，要将这幅画按</w:t>
      </w:r>
      <w:r w:rsidRPr="005C71F2">
        <w:rPr>
          <w:sz w:val="24"/>
          <w:szCs w:val="24"/>
          <w:lang w:eastAsia="zh-CN"/>
        </w:rPr>
        <w:t>1∶2</w:t>
      </w:r>
      <w:r w:rsidRPr="005C71F2">
        <w:rPr>
          <w:sz w:val="24"/>
          <w:szCs w:val="24"/>
          <w:lang w:eastAsia="zh-CN"/>
        </w:rPr>
        <w:t>复印出来放在手抄报上，应该调到</w:t>
      </w:r>
      <w:r w:rsidRPr="005C71F2">
        <w:rPr>
          <w:sz w:val="24"/>
          <w:szCs w:val="24"/>
          <w:lang w:eastAsia="zh-CN"/>
        </w:rPr>
        <w:t>________%</w:t>
      </w:r>
      <w:r w:rsidRPr="005C71F2">
        <w:rPr>
          <w:sz w:val="24"/>
          <w:szCs w:val="24"/>
          <w:lang w:eastAsia="zh-CN"/>
        </w:rPr>
        <w:t>。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四、解答题</w:t>
      </w:r>
      <w:r w:rsidRPr="005C71F2">
        <w:rPr>
          <w:b/>
          <w:bCs/>
          <w:sz w:val="24"/>
          <w:szCs w:val="24"/>
          <w:lang w:eastAsia="zh-CN"/>
        </w:rPr>
        <w:t xml:space="preserve">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14.</w:t>
      </w:r>
      <w:r w:rsidRPr="005C71F2">
        <w:rPr>
          <w:sz w:val="24"/>
          <w:szCs w:val="24"/>
          <w:lang w:eastAsia="zh-CN"/>
        </w:rPr>
        <w:t>将直角三角形各边缩小为原来的</w:t>
      </w:r>
      <w:r w:rsidRPr="005C71F2">
        <w:rPr>
          <w:sz w:val="24"/>
          <w:szCs w:val="24"/>
          <w:lang w:eastAsia="zh-CN"/>
        </w:rPr>
        <w:t xml:space="preserve"> </w:t>
      </w:r>
      <w:r w:rsidR="00BA0D1A" w:rsidRPr="005C71F2">
        <w:rPr>
          <w:noProof/>
          <w:sz w:val="24"/>
          <w:szCs w:val="24"/>
          <w:lang w:eastAsia="zh-CN"/>
        </w:rPr>
        <w:pict>
          <v:shape id="图片 7" o:spid="_x0000_i1031" type="#_x0000_t75" style="width:9.35pt;height:20.55pt;visibility:visible;mso-wrap-style:square">
            <v:imagedata r:id="rId12" o:title=""/>
          </v:shape>
        </w:pict>
      </w:r>
      <w:r w:rsidRPr="005C71F2">
        <w:rPr>
          <w:sz w:val="24"/>
          <w:szCs w:val="24"/>
          <w:lang w:eastAsia="zh-CN"/>
        </w:rPr>
        <w:t>。</w:t>
      </w:r>
    </w:p>
    <w:p w:rsidR="00781AB8" w:rsidRPr="005C71F2" w:rsidRDefault="005C71F2" w:rsidP="005C71F2">
      <w:pPr>
        <w:spacing w:after="0" w:line="240" w:lineRule="auto"/>
        <w:rPr>
          <w:sz w:val="24"/>
          <w:szCs w:val="24"/>
        </w:rPr>
      </w:pPr>
      <w:r w:rsidRPr="005C71F2">
        <w:rPr>
          <w:noProof/>
          <w:sz w:val="24"/>
          <w:szCs w:val="24"/>
          <w:lang w:eastAsia="zh-CN"/>
        </w:rPr>
        <w:pict>
          <v:shape id="图片 8" o:spid="_x0000_i1032" type="#_x0000_t75" style="width:417.05pt;height:125.3pt;visibility:visible;mso-wrap-style:square">
            <v:imagedata r:id="rId13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15.</w:t>
      </w:r>
      <w:r w:rsidRPr="005C71F2">
        <w:rPr>
          <w:sz w:val="24"/>
          <w:szCs w:val="24"/>
          <w:lang w:eastAsia="zh-CN"/>
        </w:rPr>
        <w:t>将下面的数值比例尺转化成线段比例尺．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 xml:space="preserve">1∶5000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 xml:space="preserve">1∶25000000    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五、综合题</w:t>
      </w:r>
      <w:r w:rsidRPr="005C71F2">
        <w:rPr>
          <w:b/>
          <w:bCs/>
          <w:sz w:val="24"/>
          <w:szCs w:val="24"/>
          <w:lang w:eastAsia="zh-CN"/>
        </w:rPr>
        <w:t xml:space="preserve">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lastRenderedPageBreak/>
        <w:t>16.</w:t>
      </w:r>
      <w:r w:rsidRPr="005C71F2">
        <w:rPr>
          <w:sz w:val="24"/>
          <w:szCs w:val="24"/>
          <w:lang w:eastAsia="zh-CN"/>
        </w:rPr>
        <w:t>根据要求画一画、算一算。</w:t>
      </w:r>
    </w:p>
    <w:p w:rsidR="00781AB8" w:rsidRPr="005C71F2" w:rsidRDefault="005C71F2" w:rsidP="005C71F2">
      <w:pPr>
        <w:spacing w:after="0" w:line="240" w:lineRule="auto"/>
        <w:rPr>
          <w:sz w:val="24"/>
          <w:szCs w:val="24"/>
        </w:rPr>
      </w:pPr>
      <w:r w:rsidRPr="005C71F2">
        <w:rPr>
          <w:noProof/>
          <w:sz w:val="24"/>
          <w:szCs w:val="24"/>
          <w:lang w:eastAsia="zh-CN"/>
        </w:rPr>
        <w:pict>
          <v:shape id="图片 9" o:spid="_x0000_i1033" type="#_x0000_t75" style="width:138.4pt;height:98.2pt;visibility:visible;mso-wrap-style:square">
            <v:imagedata r:id="rId14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>①</w:t>
      </w:r>
      <w:r w:rsidRPr="005C71F2">
        <w:rPr>
          <w:sz w:val="24"/>
          <w:szCs w:val="24"/>
          <w:lang w:eastAsia="zh-CN"/>
        </w:rPr>
        <w:t>画出小明从</w:t>
      </w:r>
      <w:r w:rsidRPr="005C71F2">
        <w:rPr>
          <w:sz w:val="24"/>
          <w:szCs w:val="24"/>
          <w:lang w:eastAsia="zh-CN"/>
        </w:rPr>
        <w:t>A</w:t>
      </w:r>
      <w:r w:rsidRPr="005C71F2">
        <w:rPr>
          <w:sz w:val="24"/>
          <w:szCs w:val="24"/>
          <w:lang w:eastAsia="zh-CN"/>
        </w:rPr>
        <w:t>点安全过马路的最短路线。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）求出马路的实际宽度是多少米。</w:t>
      </w:r>
      <w:r w:rsidRPr="005C71F2">
        <w:rPr>
          <w:sz w:val="24"/>
          <w:szCs w:val="24"/>
          <w:lang w:eastAsia="zh-CN"/>
        </w:rPr>
        <w:t xml:space="preserve">    </w:t>
      </w:r>
    </w:p>
    <w:p w:rsidR="00037246" w:rsidRPr="005C71F2" w:rsidRDefault="00037246" w:rsidP="005C71F2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037246" w:rsidRPr="005C71F2" w:rsidRDefault="00037246" w:rsidP="005C71F2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037246" w:rsidRPr="005C71F2" w:rsidRDefault="00037246" w:rsidP="005C71F2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037246" w:rsidRPr="005C71F2" w:rsidRDefault="00037246" w:rsidP="005C71F2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六、应用题</w:t>
      </w:r>
      <w:r w:rsidRPr="005C71F2">
        <w:rPr>
          <w:b/>
          <w:bCs/>
          <w:sz w:val="24"/>
          <w:szCs w:val="24"/>
          <w:lang w:eastAsia="zh-CN"/>
        </w:rPr>
        <w:t xml:space="preserve">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17.</w:t>
      </w:r>
      <w:r w:rsidRPr="005C71F2">
        <w:rPr>
          <w:sz w:val="24"/>
          <w:szCs w:val="24"/>
          <w:lang w:eastAsia="zh-CN"/>
        </w:rPr>
        <w:t>下雨了，小华拿出两个容器同时放在雨地里，她紧盯这两个容器．到</w:t>
      </w:r>
      <w:r w:rsidRPr="005C71F2">
        <w:rPr>
          <w:sz w:val="24"/>
          <w:szCs w:val="24"/>
          <w:lang w:eastAsia="zh-CN"/>
        </w:rPr>
        <w:t>20</w:t>
      </w:r>
      <w:r w:rsidRPr="005C71F2">
        <w:rPr>
          <w:sz w:val="24"/>
          <w:szCs w:val="24"/>
          <w:lang w:eastAsia="zh-CN"/>
        </w:rPr>
        <w:t>分钟时，甲容器被注满了，她便认真地记在本子上，又继续观察起来．小芳见了，忙说：</w:t>
      </w:r>
      <w:r w:rsidRPr="005C71F2">
        <w:rPr>
          <w:sz w:val="24"/>
          <w:szCs w:val="24"/>
          <w:lang w:eastAsia="zh-CN"/>
        </w:rPr>
        <w:t>“</w:t>
      </w:r>
      <w:r w:rsidRPr="005C71F2">
        <w:rPr>
          <w:sz w:val="24"/>
          <w:szCs w:val="24"/>
          <w:lang w:eastAsia="zh-CN"/>
        </w:rPr>
        <w:t>小华，别看了，想知道另外一个容器注满水的时间，算一算不就行了吗？小芳说得对吗？若降水量不变，你能算出乙容器注满雨水需要多少时间吗？（单位：分米）</w:t>
      </w:r>
      <w:r w:rsidRPr="005C71F2">
        <w:rPr>
          <w:sz w:val="24"/>
          <w:szCs w:val="24"/>
          <w:lang w:eastAsia="zh-CN"/>
        </w:rPr>
        <w:t xml:space="preserve">    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br w:type="page"/>
      </w:r>
    </w:p>
    <w:p w:rsidR="00781AB8" w:rsidRPr="005C71F2" w:rsidRDefault="00EA286D" w:rsidP="005C71F2">
      <w:pPr>
        <w:spacing w:line="240" w:lineRule="auto"/>
        <w:jc w:val="center"/>
        <w:rPr>
          <w:sz w:val="24"/>
          <w:szCs w:val="24"/>
          <w:lang w:eastAsia="zh-CN"/>
        </w:rPr>
      </w:pPr>
      <w:r w:rsidRPr="005C71F2">
        <w:rPr>
          <w:b/>
          <w:bCs/>
          <w:sz w:val="24"/>
          <w:szCs w:val="24"/>
          <w:lang w:eastAsia="zh-CN"/>
        </w:rPr>
        <w:t>参考答案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一、单选题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1.</w:t>
      </w:r>
      <w:r w:rsidRPr="005C71F2">
        <w:rPr>
          <w:sz w:val="24"/>
          <w:szCs w:val="24"/>
          <w:lang w:eastAsia="zh-CN"/>
        </w:rPr>
        <w:t>【答案】</w:t>
      </w:r>
      <w:r w:rsidRPr="005C71F2">
        <w:rPr>
          <w:sz w:val="24"/>
          <w:szCs w:val="24"/>
          <w:lang w:eastAsia="zh-CN"/>
        </w:rPr>
        <w:t xml:space="preserve"> A 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</w:t>
      </w:r>
      <w:r w:rsidRPr="005C71F2">
        <w:rPr>
          <w:sz w:val="24"/>
          <w:szCs w:val="24"/>
          <w:lang w:eastAsia="zh-CN"/>
        </w:rPr>
        <w:t>4.8÷</w:t>
      </w:r>
      <w:r w:rsidR="00BA0D1A" w:rsidRPr="005C71F2">
        <w:rPr>
          <w:noProof/>
          <w:sz w:val="24"/>
          <w:szCs w:val="24"/>
          <w:lang w:eastAsia="zh-CN"/>
        </w:rPr>
        <w:pict>
          <v:shape id="图片 10" o:spid="_x0000_i1034" type="#_x0000_t75" style="width:45.8pt;height:20.55pt;visibility:visible;mso-wrap-style:square">
            <v:imagedata r:id="rId15" o:title=""/>
          </v:shape>
        </w:pict>
      </w:r>
      <w:r w:rsidRPr="005C71F2">
        <w:rPr>
          <w:sz w:val="24"/>
          <w:szCs w:val="24"/>
          <w:lang w:eastAsia="zh-CN"/>
        </w:rPr>
        <w:t>=4.8×3000000=14400000</w:t>
      </w:r>
      <w:r w:rsidRPr="005C71F2">
        <w:rPr>
          <w:sz w:val="24"/>
          <w:szCs w:val="24"/>
          <w:lang w:eastAsia="zh-CN"/>
        </w:rPr>
        <w:t>（厘米）</w:t>
      </w:r>
      <w:r w:rsidRPr="005C71F2">
        <w:rPr>
          <w:sz w:val="24"/>
          <w:szCs w:val="24"/>
          <w:lang w:eastAsia="zh-CN"/>
        </w:rPr>
        <w:t>=144</w:t>
      </w:r>
      <w:r w:rsidRPr="005C71F2">
        <w:rPr>
          <w:sz w:val="24"/>
          <w:szCs w:val="24"/>
          <w:lang w:eastAsia="zh-CN"/>
        </w:rPr>
        <w:t>（千米）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</w:t>
      </w:r>
      <w:r w:rsidRPr="005C71F2">
        <w:rPr>
          <w:sz w:val="24"/>
          <w:szCs w:val="24"/>
          <w:lang w:eastAsia="zh-CN"/>
        </w:rPr>
        <w:t>A.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【分析】根据题意，已知图上距离和比例尺，求实际距离，用图上距离</w:t>
      </w:r>
      <w:r w:rsidRPr="005C71F2">
        <w:rPr>
          <w:sz w:val="24"/>
          <w:szCs w:val="24"/>
          <w:lang w:eastAsia="zh-CN"/>
        </w:rPr>
        <w:t>÷</w:t>
      </w:r>
      <w:r w:rsidRPr="005C71F2">
        <w:rPr>
          <w:sz w:val="24"/>
          <w:szCs w:val="24"/>
          <w:lang w:eastAsia="zh-CN"/>
        </w:rPr>
        <w:t>比例尺</w:t>
      </w:r>
      <w:r w:rsidRPr="005C71F2">
        <w:rPr>
          <w:sz w:val="24"/>
          <w:szCs w:val="24"/>
          <w:lang w:eastAsia="zh-CN"/>
        </w:rPr>
        <w:t>=</w:t>
      </w:r>
      <w:r w:rsidRPr="005C71F2">
        <w:rPr>
          <w:sz w:val="24"/>
          <w:szCs w:val="24"/>
          <w:lang w:eastAsia="zh-CN"/>
        </w:rPr>
        <w:t>实际距离，据此解答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</w:rPr>
      </w:pPr>
      <w:r w:rsidRPr="005C71F2">
        <w:rPr>
          <w:sz w:val="24"/>
          <w:szCs w:val="24"/>
        </w:rPr>
        <w:t>2.</w:t>
      </w:r>
      <w:r w:rsidRPr="005C71F2">
        <w:rPr>
          <w:sz w:val="24"/>
          <w:szCs w:val="24"/>
        </w:rPr>
        <w:t>【答案】</w:t>
      </w:r>
      <w:r w:rsidRPr="005C71F2">
        <w:rPr>
          <w:sz w:val="24"/>
          <w:szCs w:val="24"/>
        </w:rPr>
        <w:t xml:space="preserve">B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</w:rPr>
        <w:t>【解析】【解答】解：</w:t>
      </w:r>
      <w:r w:rsidRPr="005C71F2">
        <w:rPr>
          <w:sz w:val="24"/>
          <w:szCs w:val="24"/>
        </w:rPr>
        <w:t>50</w:t>
      </w:r>
      <w:r w:rsidRPr="005C71F2">
        <w:rPr>
          <w:sz w:val="24"/>
          <w:szCs w:val="24"/>
        </w:rPr>
        <w:t>千米</w:t>
      </w:r>
      <w:r w:rsidRPr="005C71F2">
        <w:rPr>
          <w:sz w:val="24"/>
          <w:szCs w:val="24"/>
        </w:rPr>
        <w:t>=5000000</w:t>
      </w:r>
      <w:r w:rsidRPr="005C71F2">
        <w:rPr>
          <w:sz w:val="24"/>
          <w:szCs w:val="24"/>
        </w:rPr>
        <w:t>厘米，比例尺：</w:t>
      </w:r>
      <w:r w:rsidRPr="005C71F2">
        <w:rPr>
          <w:sz w:val="24"/>
          <w:szCs w:val="24"/>
        </w:rPr>
        <w:t>1</w:t>
      </w:r>
      <w:r w:rsidRPr="005C71F2">
        <w:rPr>
          <w:sz w:val="24"/>
          <w:szCs w:val="24"/>
        </w:rPr>
        <w:t>：</w:t>
      </w:r>
      <w:r w:rsidRPr="005C71F2">
        <w:rPr>
          <w:sz w:val="24"/>
          <w:szCs w:val="24"/>
        </w:rPr>
        <w:t>5000000</w:t>
      </w:r>
      <w:r w:rsidRPr="005C71F2">
        <w:rPr>
          <w:sz w:val="24"/>
          <w:szCs w:val="24"/>
        </w:rPr>
        <w:t>。</w:t>
      </w:r>
      <w:r w:rsidRPr="005C71F2">
        <w:rPr>
          <w:sz w:val="24"/>
          <w:szCs w:val="24"/>
        </w:rPr>
        <w:br/>
      </w:r>
      <w:r w:rsidRPr="005C71F2">
        <w:rPr>
          <w:sz w:val="24"/>
          <w:szCs w:val="24"/>
          <w:lang w:eastAsia="zh-CN"/>
        </w:rPr>
        <w:t>故答案为：</w:t>
      </w:r>
      <w:r w:rsidRPr="005C71F2">
        <w:rPr>
          <w:sz w:val="24"/>
          <w:szCs w:val="24"/>
          <w:lang w:eastAsia="zh-CN"/>
        </w:rPr>
        <w:t>B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【分析】先把实际距离换算成厘米，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千米</w:t>
      </w:r>
      <w:r w:rsidRPr="005C71F2">
        <w:rPr>
          <w:sz w:val="24"/>
          <w:szCs w:val="24"/>
          <w:lang w:eastAsia="zh-CN"/>
        </w:rPr>
        <w:t>=100000</w:t>
      </w:r>
      <w:r w:rsidRPr="005C71F2">
        <w:rPr>
          <w:sz w:val="24"/>
          <w:szCs w:val="24"/>
          <w:lang w:eastAsia="zh-CN"/>
        </w:rPr>
        <w:t>厘米，然后写出图上距离和实际距离的比并化成前项是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的比即可求出比例尺。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</w:rPr>
      </w:pPr>
      <w:r w:rsidRPr="005C71F2">
        <w:rPr>
          <w:sz w:val="24"/>
          <w:szCs w:val="24"/>
        </w:rPr>
        <w:t>3.</w:t>
      </w:r>
      <w:r w:rsidRPr="005C71F2">
        <w:rPr>
          <w:sz w:val="24"/>
          <w:szCs w:val="24"/>
        </w:rPr>
        <w:t>【答案】</w:t>
      </w:r>
      <w:r w:rsidRPr="005C71F2">
        <w:rPr>
          <w:sz w:val="24"/>
          <w:szCs w:val="24"/>
        </w:rPr>
        <w:t xml:space="preserve">A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</w:rPr>
      </w:pPr>
      <w:r w:rsidRPr="005C71F2">
        <w:rPr>
          <w:sz w:val="24"/>
          <w:szCs w:val="24"/>
        </w:rPr>
        <w:t>【解析】【解答】解：</w:t>
      </w:r>
      <w:r w:rsidRPr="005C71F2">
        <w:rPr>
          <w:sz w:val="24"/>
          <w:szCs w:val="24"/>
        </w:rPr>
        <w:t>180</w:t>
      </w:r>
      <w:r w:rsidRPr="005C71F2">
        <w:rPr>
          <w:sz w:val="24"/>
          <w:szCs w:val="24"/>
        </w:rPr>
        <w:t>米</w:t>
      </w:r>
      <w:r w:rsidRPr="005C71F2">
        <w:rPr>
          <w:sz w:val="24"/>
          <w:szCs w:val="24"/>
        </w:rPr>
        <w:t>=1800</w:t>
      </w:r>
      <w:r w:rsidRPr="005C71F2">
        <w:rPr>
          <w:sz w:val="24"/>
          <w:szCs w:val="24"/>
        </w:rPr>
        <w:t>厘米</w:t>
      </w:r>
      <w:r w:rsidRPr="005C71F2">
        <w:rPr>
          <w:sz w:val="24"/>
          <w:szCs w:val="24"/>
        </w:rPr>
        <w:t xml:space="preserve">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1800=1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900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答：画该校园平面图的比例尺选择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900</w:t>
      </w:r>
      <w:r w:rsidRPr="005C71F2">
        <w:rPr>
          <w:sz w:val="24"/>
          <w:szCs w:val="24"/>
          <w:lang w:eastAsia="zh-CN"/>
        </w:rPr>
        <w:t>比较合适．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故选：</w:t>
      </w:r>
      <w:r w:rsidRPr="005C71F2">
        <w:rPr>
          <w:sz w:val="24"/>
          <w:szCs w:val="24"/>
          <w:lang w:eastAsia="zh-CN"/>
        </w:rPr>
        <w:t>A</w:t>
      </w:r>
      <w:r w:rsidRPr="005C71F2">
        <w:rPr>
          <w:sz w:val="24"/>
          <w:szCs w:val="24"/>
          <w:lang w:eastAsia="zh-CN"/>
        </w:rPr>
        <w:t>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【分析】依据比例尺的意义，即比例尺</w:t>
      </w:r>
      <w:r w:rsidRPr="005C71F2">
        <w:rPr>
          <w:sz w:val="24"/>
          <w:szCs w:val="24"/>
          <w:lang w:eastAsia="zh-CN"/>
        </w:rPr>
        <w:t>=</w:t>
      </w:r>
      <w:r w:rsidRPr="005C71F2">
        <w:rPr>
          <w:sz w:val="24"/>
          <w:szCs w:val="24"/>
          <w:lang w:eastAsia="zh-CN"/>
        </w:rPr>
        <w:t>图上距离：实际距离即可求出这幅图的比例尺，据此解答即可．此题主要依据比例尺的意义解决实际问题．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</w:rPr>
      </w:pPr>
      <w:r w:rsidRPr="005C71F2">
        <w:rPr>
          <w:sz w:val="24"/>
          <w:szCs w:val="24"/>
        </w:rPr>
        <w:t>4.</w:t>
      </w:r>
      <w:r w:rsidRPr="005C71F2">
        <w:rPr>
          <w:sz w:val="24"/>
          <w:szCs w:val="24"/>
        </w:rPr>
        <w:t>【答案】</w:t>
      </w:r>
      <w:r w:rsidRPr="005C71F2">
        <w:rPr>
          <w:sz w:val="24"/>
          <w:szCs w:val="24"/>
        </w:rPr>
        <w:t xml:space="preserve"> B   </w:t>
      </w:r>
    </w:p>
    <w:p w:rsidR="00EA286D" w:rsidRPr="005C71F2" w:rsidRDefault="00EA286D" w:rsidP="005C71F2">
      <w:pPr>
        <w:spacing w:after="0" w:line="240" w:lineRule="auto"/>
        <w:rPr>
          <w:sz w:val="24"/>
          <w:szCs w:val="24"/>
        </w:rPr>
      </w:pPr>
      <w:r w:rsidRPr="005C71F2">
        <w:rPr>
          <w:sz w:val="24"/>
          <w:szCs w:val="24"/>
        </w:rPr>
        <w:t>【解析】【解答】</w:t>
      </w:r>
      <w:r w:rsidRPr="005C71F2">
        <w:rPr>
          <w:sz w:val="24"/>
          <w:szCs w:val="24"/>
        </w:rPr>
        <w:t>1000×10=10000</w:t>
      </w:r>
      <w:r w:rsidRPr="005C71F2">
        <w:rPr>
          <w:sz w:val="24"/>
          <w:szCs w:val="24"/>
        </w:rPr>
        <w:t>（厘米），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10000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=100</w:t>
      </w:r>
      <w:r w:rsidRPr="005C71F2">
        <w:rPr>
          <w:sz w:val="24"/>
          <w:szCs w:val="24"/>
          <w:lang w:eastAsia="zh-CN"/>
        </w:rPr>
        <w:t>米；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【分析】根据比例尺是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，知道图上是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厘米的距离，它的实际距离是</w:t>
      </w:r>
      <w:r w:rsidRPr="005C71F2">
        <w:rPr>
          <w:sz w:val="24"/>
          <w:szCs w:val="24"/>
          <w:lang w:eastAsia="zh-CN"/>
        </w:rPr>
        <w:t>1000</w:t>
      </w:r>
      <w:r w:rsidRPr="005C71F2">
        <w:rPr>
          <w:sz w:val="24"/>
          <w:szCs w:val="24"/>
          <w:lang w:eastAsia="zh-CN"/>
        </w:rPr>
        <w:t>厘米，由此即可求出要求的答案。</w:t>
      </w:r>
    </w:p>
    <w:p w:rsidR="00EA286D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故选：</w:t>
      </w:r>
      <w:r w:rsidRPr="005C71F2">
        <w:rPr>
          <w:sz w:val="24"/>
          <w:szCs w:val="24"/>
          <w:lang w:eastAsia="zh-CN"/>
        </w:rPr>
        <w:t>B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二、判断题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5.</w:t>
      </w:r>
      <w:r w:rsidRPr="005C71F2">
        <w:rPr>
          <w:sz w:val="24"/>
          <w:szCs w:val="24"/>
          <w:lang w:eastAsia="zh-CN"/>
        </w:rPr>
        <w:t>【答案】</w:t>
      </w:r>
      <w:r w:rsidRPr="005C71F2">
        <w:rPr>
          <w:sz w:val="24"/>
          <w:szCs w:val="24"/>
          <w:lang w:eastAsia="zh-CN"/>
        </w:rPr>
        <w:t xml:space="preserve"> </w:t>
      </w:r>
      <w:r w:rsidRPr="005C71F2">
        <w:rPr>
          <w:sz w:val="24"/>
          <w:szCs w:val="24"/>
          <w:lang w:eastAsia="zh-CN"/>
        </w:rPr>
        <w:t>正确</w:t>
      </w:r>
      <w:r w:rsidRPr="005C71F2">
        <w:rPr>
          <w:sz w:val="24"/>
          <w:szCs w:val="24"/>
          <w:lang w:eastAsia="zh-CN"/>
        </w:rPr>
        <w:t xml:space="preserve">   </w:t>
      </w:r>
    </w:p>
    <w:p w:rsidR="00EA286D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【解析】【解答】解：一幅图的比例尺是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20000</w:t>
      </w:r>
      <w:r w:rsidRPr="005C71F2">
        <w:rPr>
          <w:sz w:val="24"/>
          <w:szCs w:val="24"/>
          <w:lang w:eastAsia="zh-CN"/>
        </w:rPr>
        <w:t>，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由比例尺的意义可知，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20000</w:t>
      </w:r>
      <w:r w:rsidRPr="005C71F2">
        <w:rPr>
          <w:sz w:val="24"/>
          <w:szCs w:val="24"/>
          <w:lang w:eastAsia="zh-CN"/>
        </w:rPr>
        <w:t>表示图上的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厘米代表实际距离</w:t>
      </w:r>
      <w:r w:rsidRPr="005C71F2">
        <w:rPr>
          <w:sz w:val="24"/>
          <w:szCs w:val="24"/>
          <w:lang w:eastAsia="zh-CN"/>
        </w:rPr>
        <w:t>20000</w:t>
      </w:r>
      <w:r w:rsidRPr="005C71F2">
        <w:rPr>
          <w:sz w:val="24"/>
          <w:szCs w:val="24"/>
          <w:lang w:eastAsia="zh-CN"/>
        </w:rPr>
        <w:t>厘米，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即图上的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厘米表示实际距离</w:t>
      </w:r>
      <w:r w:rsidRPr="005C71F2">
        <w:rPr>
          <w:sz w:val="24"/>
          <w:szCs w:val="24"/>
          <w:lang w:eastAsia="zh-CN"/>
        </w:rPr>
        <w:t>200</w:t>
      </w:r>
      <w:r w:rsidRPr="005C71F2">
        <w:rPr>
          <w:sz w:val="24"/>
          <w:szCs w:val="24"/>
          <w:lang w:eastAsia="zh-CN"/>
        </w:rPr>
        <w:t>米．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故答案为：正确．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【分析】根据比例尺</w:t>
      </w:r>
      <w:r w:rsidRPr="005C71F2">
        <w:rPr>
          <w:sz w:val="24"/>
          <w:szCs w:val="24"/>
          <w:lang w:eastAsia="zh-CN"/>
        </w:rPr>
        <w:t>=</w:t>
      </w:r>
      <w:r w:rsidRPr="005C71F2">
        <w:rPr>
          <w:sz w:val="24"/>
          <w:szCs w:val="24"/>
          <w:lang w:eastAsia="zh-CN"/>
        </w:rPr>
        <w:t>图上距离：实际距离，据此进行判断即可．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6.</w:t>
      </w:r>
      <w:r w:rsidRPr="005C71F2">
        <w:rPr>
          <w:sz w:val="24"/>
          <w:szCs w:val="24"/>
          <w:lang w:eastAsia="zh-CN"/>
        </w:rPr>
        <w:t>【答案】错误</w:t>
      </w:r>
      <w:r w:rsidRPr="005C71F2">
        <w:rPr>
          <w:sz w:val="24"/>
          <w:szCs w:val="24"/>
          <w:lang w:eastAsia="zh-CN"/>
        </w:rPr>
        <w:t xml:space="preserve">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【解析】【解答】解：</w:t>
      </w:r>
      <w:r w:rsidRPr="005C71F2">
        <w:rPr>
          <w:sz w:val="24"/>
          <w:szCs w:val="24"/>
          <w:lang w:eastAsia="zh-CN"/>
        </w:rPr>
        <w:t>60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这个比例尺表示图上距离</w:t>
      </w:r>
      <w:r w:rsidRPr="005C71F2">
        <w:rPr>
          <w:sz w:val="24"/>
          <w:szCs w:val="24"/>
          <w:lang w:eastAsia="zh-CN"/>
        </w:rPr>
        <w:t>60cm</w:t>
      </w:r>
      <w:r w:rsidRPr="005C71F2">
        <w:rPr>
          <w:sz w:val="24"/>
          <w:szCs w:val="24"/>
          <w:lang w:eastAsia="zh-CN"/>
        </w:rPr>
        <w:t>相当于实际距离</w:t>
      </w:r>
      <w:r w:rsidRPr="005C71F2">
        <w:rPr>
          <w:sz w:val="24"/>
          <w:szCs w:val="24"/>
          <w:lang w:eastAsia="zh-CN"/>
        </w:rPr>
        <w:t>1cm</w:t>
      </w:r>
      <w:r w:rsidRPr="005C71F2">
        <w:rPr>
          <w:sz w:val="24"/>
          <w:szCs w:val="24"/>
          <w:lang w:eastAsia="zh-CN"/>
        </w:rPr>
        <w:t>，所以这个比例尺表示图上距离</w:t>
      </w:r>
      <w:r w:rsidRPr="005C71F2">
        <w:rPr>
          <w:sz w:val="24"/>
          <w:szCs w:val="24"/>
          <w:lang w:eastAsia="zh-CN"/>
        </w:rPr>
        <w:t>1cm</w:t>
      </w:r>
      <w:r w:rsidRPr="005C71F2">
        <w:rPr>
          <w:sz w:val="24"/>
          <w:szCs w:val="24"/>
          <w:lang w:eastAsia="zh-CN"/>
        </w:rPr>
        <w:t>相当于实际距离</w:t>
      </w:r>
      <w:r w:rsidRPr="005C71F2">
        <w:rPr>
          <w:sz w:val="24"/>
          <w:szCs w:val="24"/>
          <w:lang w:eastAsia="zh-CN"/>
        </w:rPr>
        <w:t>60cm</w:t>
      </w:r>
      <w:r w:rsidRPr="005C71F2">
        <w:rPr>
          <w:sz w:val="24"/>
          <w:szCs w:val="24"/>
          <w:lang w:eastAsia="zh-CN"/>
        </w:rPr>
        <w:t>说法错误。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故答案为：错误。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【分析】一幅图的图上距离和实际距离的比，叫做这幅图的比例尺，比例尺有三种表示方法：数值比例尺、线段比例尺和文字比例尺，本题是数值比例尺，要转化的是文字比例尺，注意比例尺的前项是图上距离，后项是实际距离。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7.</w:t>
      </w:r>
      <w:r w:rsidRPr="005C71F2">
        <w:rPr>
          <w:sz w:val="24"/>
          <w:szCs w:val="24"/>
          <w:lang w:eastAsia="zh-CN"/>
        </w:rPr>
        <w:t>【答案】正确</w:t>
      </w:r>
      <w:r w:rsidRPr="005C71F2">
        <w:rPr>
          <w:sz w:val="24"/>
          <w:szCs w:val="24"/>
          <w:lang w:eastAsia="zh-CN"/>
        </w:rPr>
        <w:t xml:space="preserve">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【解析】【解答】解：比例尺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表示图上距离是实际距离的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倍．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此题说法正确；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故答案为：正确．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lastRenderedPageBreak/>
        <w:t>【分析】比例尺</w:t>
      </w:r>
      <w:r w:rsidRPr="005C71F2">
        <w:rPr>
          <w:sz w:val="24"/>
          <w:szCs w:val="24"/>
          <w:lang w:eastAsia="zh-CN"/>
        </w:rPr>
        <w:t>=</w:t>
      </w:r>
      <w:r w:rsidRPr="005C71F2">
        <w:rPr>
          <w:sz w:val="24"/>
          <w:szCs w:val="24"/>
          <w:lang w:eastAsia="zh-CN"/>
        </w:rPr>
        <w:t>图上距离：实际距离，比例尺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表示图上距离与实际距离的比是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，即图上距离是实际距离的</w:t>
      </w:r>
      <w:r w:rsidRPr="005C71F2">
        <w:rPr>
          <w:sz w:val="24"/>
          <w:szCs w:val="24"/>
          <w:lang w:eastAsia="zh-CN"/>
        </w:rPr>
        <w:t>100</w:t>
      </w:r>
      <w:r w:rsidRPr="005C71F2">
        <w:rPr>
          <w:sz w:val="24"/>
          <w:szCs w:val="24"/>
          <w:lang w:eastAsia="zh-CN"/>
        </w:rPr>
        <w:t>倍，据此解答即可．此题考查了比例尺的定义，要注意比例尺有时会放大原距离，有时会缩小原距离．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8.</w:t>
      </w:r>
      <w:r w:rsidRPr="005C71F2">
        <w:rPr>
          <w:sz w:val="24"/>
          <w:szCs w:val="24"/>
          <w:lang w:eastAsia="zh-CN"/>
        </w:rPr>
        <w:t>【答案】错误</w:t>
      </w:r>
      <w:r w:rsidRPr="005C71F2">
        <w:rPr>
          <w:sz w:val="24"/>
          <w:szCs w:val="24"/>
          <w:lang w:eastAsia="zh-CN"/>
        </w:rPr>
        <w:t xml:space="preserve">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【解析】【解答】解：设原正方形边长是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厘米，面积是</w:t>
      </w:r>
      <w:r w:rsidRPr="005C71F2">
        <w:rPr>
          <w:sz w:val="24"/>
          <w:szCs w:val="24"/>
          <w:lang w:eastAsia="zh-CN"/>
        </w:rPr>
        <w:t>1×1=1</w:t>
      </w:r>
      <w:r w:rsidRPr="005C71F2">
        <w:rPr>
          <w:sz w:val="24"/>
          <w:szCs w:val="24"/>
          <w:lang w:eastAsia="zh-CN"/>
        </w:rPr>
        <w:t>平方厘米；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一个正方形按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缩小后，正方形边长是</w:t>
      </w:r>
      <w:r w:rsidRPr="005C71F2">
        <w:rPr>
          <w:sz w:val="24"/>
          <w:szCs w:val="24"/>
          <w:lang w:eastAsia="zh-CN"/>
        </w:rPr>
        <w:t>1×</w:t>
      </w: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>=1×</w:t>
      </w:r>
      <w:r w:rsidR="00BA0D1A" w:rsidRPr="005C71F2">
        <w:rPr>
          <w:noProof/>
          <w:sz w:val="24"/>
          <w:szCs w:val="24"/>
          <w:lang w:eastAsia="zh-CN"/>
        </w:rPr>
        <w:pict>
          <v:shape id="图片 11" o:spid="_x0000_i1035" type="#_x0000_t75" style="width:15.9pt;height:20.55pt;visibility:visible;mso-wrap-style:square">
            <v:imagedata r:id="rId11" o:title=""/>
          </v:shape>
        </w:pict>
      </w:r>
      <w:r w:rsidRPr="005C71F2">
        <w:rPr>
          <w:sz w:val="24"/>
          <w:szCs w:val="24"/>
          <w:lang w:eastAsia="zh-CN"/>
        </w:rPr>
        <w:t>=</w:t>
      </w:r>
      <w:r w:rsidR="00BA0D1A" w:rsidRPr="005C71F2">
        <w:rPr>
          <w:noProof/>
          <w:sz w:val="24"/>
          <w:szCs w:val="24"/>
          <w:lang w:eastAsia="zh-CN"/>
        </w:rPr>
        <w:pict>
          <v:shape id="图片 12" o:spid="_x0000_i1036" type="#_x0000_t75" style="width:15.9pt;height:20.55pt;visibility:visible;mso-wrap-style:square">
            <v:imagedata r:id="rId11" o:title=""/>
          </v:shape>
        </w:pict>
      </w:r>
      <w:r w:rsidRPr="005C71F2">
        <w:rPr>
          <w:sz w:val="24"/>
          <w:szCs w:val="24"/>
          <w:lang w:eastAsia="zh-CN"/>
        </w:rPr>
        <w:t>厘米，正方形面积</w:t>
      </w:r>
      <w:r w:rsidRPr="005C71F2">
        <w:rPr>
          <w:sz w:val="24"/>
          <w:szCs w:val="24"/>
          <w:lang w:eastAsia="zh-CN"/>
        </w:rPr>
        <w:t>=</w:t>
      </w:r>
      <w:r w:rsidR="00BA0D1A" w:rsidRPr="005C71F2">
        <w:rPr>
          <w:noProof/>
          <w:sz w:val="24"/>
          <w:szCs w:val="24"/>
          <w:lang w:eastAsia="zh-CN"/>
        </w:rPr>
        <w:pict>
          <v:shape id="图片 13" o:spid="_x0000_i1037" type="#_x0000_t75" style="width:15.9pt;height:20.55pt;visibility:visible;mso-wrap-style:square">
            <v:imagedata r:id="rId11" o:title=""/>
          </v:shape>
        </w:pict>
      </w:r>
      <w:r w:rsidRPr="005C71F2">
        <w:rPr>
          <w:sz w:val="24"/>
          <w:szCs w:val="24"/>
          <w:lang w:eastAsia="zh-CN"/>
        </w:rPr>
        <w:t>×</w:t>
      </w:r>
      <w:r w:rsidR="00BA0D1A" w:rsidRPr="005C71F2">
        <w:rPr>
          <w:noProof/>
          <w:sz w:val="24"/>
          <w:szCs w:val="24"/>
          <w:lang w:eastAsia="zh-CN"/>
        </w:rPr>
        <w:pict>
          <v:shape id="图片 14" o:spid="_x0000_i1038" type="#_x0000_t75" style="width:15.9pt;height:20.55pt;visibility:visible;mso-wrap-style:square">
            <v:imagedata r:id="rId11" o:title=""/>
          </v:shape>
        </w:pict>
      </w:r>
      <w:r w:rsidRPr="005C71F2">
        <w:rPr>
          <w:sz w:val="24"/>
          <w:szCs w:val="24"/>
          <w:lang w:eastAsia="zh-CN"/>
        </w:rPr>
        <w:t>=</w:t>
      </w:r>
      <w:r w:rsidR="00BA0D1A" w:rsidRPr="005C71F2">
        <w:rPr>
          <w:noProof/>
          <w:sz w:val="24"/>
          <w:szCs w:val="24"/>
          <w:lang w:eastAsia="zh-CN"/>
        </w:rPr>
        <w:pict>
          <v:shape id="图片 15" o:spid="_x0000_i1039" type="#_x0000_t75" style="width:21.5pt;height:20.55pt;visibility:visible;mso-wrap-style:square">
            <v:imagedata r:id="rId16" o:title=""/>
          </v:shape>
        </w:pict>
      </w:r>
      <w:r w:rsidRPr="005C71F2">
        <w:rPr>
          <w:sz w:val="24"/>
          <w:szCs w:val="24"/>
          <w:lang w:eastAsia="zh-CN"/>
        </w:rPr>
        <w:t>平方厘米；</w:t>
      </w:r>
      <w:r w:rsidRPr="005C71F2">
        <w:rPr>
          <w:sz w:val="24"/>
          <w:szCs w:val="24"/>
          <w:lang w:eastAsia="zh-CN"/>
        </w:rPr>
        <w:br/>
      </w:r>
      <w:r w:rsidR="00BA0D1A" w:rsidRPr="005C71F2">
        <w:rPr>
          <w:noProof/>
          <w:sz w:val="24"/>
          <w:szCs w:val="24"/>
          <w:lang w:eastAsia="zh-CN"/>
        </w:rPr>
        <w:pict>
          <v:shape id="图片 16" o:spid="_x0000_i1040" type="#_x0000_t75" style="width:21.5pt;height:20.55pt;visibility:visible;mso-wrap-style:square">
            <v:imagedata r:id="rId16" o:title=""/>
          </v:shape>
        </w:pict>
      </w:r>
      <w:r w:rsidRPr="005C71F2">
        <w:rPr>
          <w:sz w:val="24"/>
          <w:szCs w:val="24"/>
          <w:lang w:eastAsia="zh-CN"/>
        </w:rPr>
        <w:t>÷1=</w:t>
      </w:r>
      <w:r w:rsidR="00BA0D1A" w:rsidRPr="005C71F2">
        <w:rPr>
          <w:noProof/>
          <w:sz w:val="24"/>
          <w:szCs w:val="24"/>
          <w:lang w:eastAsia="zh-CN"/>
        </w:rPr>
        <w:pict>
          <v:shape id="图片 17" o:spid="_x0000_i1041" type="#_x0000_t75" style="width:21.5pt;height:20.55pt;visibility:visible;mso-wrap-style:square">
            <v:imagedata r:id="rId16" o:title=""/>
          </v:shape>
        </w:pict>
      </w:r>
      <w:r w:rsidRPr="005C71F2">
        <w:rPr>
          <w:sz w:val="24"/>
          <w:szCs w:val="24"/>
          <w:lang w:eastAsia="zh-CN"/>
        </w:rPr>
        <w:t>，所以面积缩小为原来的</w:t>
      </w:r>
      <w:r w:rsidR="00BA0D1A" w:rsidRPr="005C71F2">
        <w:rPr>
          <w:noProof/>
          <w:sz w:val="24"/>
          <w:szCs w:val="24"/>
          <w:lang w:eastAsia="zh-CN"/>
        </w:rPr>
        <w:pict>
          <v:shape id="图片 18" o:spid="_x0000_i1042" type="#_x0000_t75" style="width:21.5pt;height:20.55pt;visibility:visible;mso-wrap-style:square">
            <v:imagedata r:id="rId16" o:title=""/>
          </v:shape>
        </w:pict>
      </w:r>
      <w:r w:rsidRPr="005C71F2">
        <w:rPr>
          <w:sz w:val="24"/>
          <w:szCs w:val="24"/>
          <w:lang w:eastAsia="zh-CN"/>
        </w:rPr>
        <w:t>；所以一个图形按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缩小就是把这个图形的面积缩小为原来的</w:t>
      </w:r>
      <w:r w:rsidR="00BA0D1A" w:rsidRPr="005C71F2">
        <w:rPr>
          <w:noProof/>
          <w:sz w:val="24"/>
          <w:szCs w:val="24"/>
          <w:lang w:eastAsia="zh-CN"/>
        </w:rPr>
        <w:pict>
          <v:shape id="图片 19" o:spid="_x0000_i1043" type="#_x0000_t75" style="width:15.9pt;height:20.55pt;visibility:visible;mso-wrap-style:square">
            <v:imagedata r:id="rId11" o:title=""/>
          </v:shape>
        </w:pict>
      </w:r>
      <w:r w:rsidRPr="005C71F2">
        <w:rPr>
          <w:sz w:val="24"/>
          <w:szCs w:val="24"/>
          <w:lang w:eastAsia="zh-CN"/>
        </w:rPr>
        <w:t>说法错误。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故答案为：错误。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【分析】本题先设原正方形边长是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厘米，求出原正方形面积，再根据图上距离</w:t>
      </w:r>
      <w:r w:rsidRPr="005C71F2">
        <w:rPr>
          <w:sz w:val="24"/>
          <w:szCs w:val="24"/>
          <w:lang w:eastAsia="zh-CN"/>
        </w:rPr>
        <w:t>=</w:t>
      </w:r>
      <w:r w:rsidRPr="005C71F2">
        <w:rPr>
          <w:sz w:val="24"/>
          <w:szCs w:val="24"/>
          <w:lang w:eastAsia="zh-CN"/>
        </w:rPr>
        <w:t>实际距离</w:t>
      </w:r>
      <w:r w:rsidRPr="005C71F2">
        <w:rPr>
          <w:sz w:val="24"/>
          <w:szCs w:val="24"/>
          <w:lang w:eastAsia="zh-CN"/>
        </w:rPr>
        <w:t>×</w:t>
      </w:r>
      <w:r w:rsidRPr="005C71F2">
        <w:rPr>
          <w:sz w:val="24"/>
          <w:szCs w:val="24"/>
          <w:lang w:eastAsia="zh-CN"/>
        </w:rPr>
        <w:t>比例尺，求出按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缩小后，正方形边长和面积是多少，然后进行比较面积的变化，即可解答此题。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三、填空题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9.</w:t>
      </w:r>
      <w:r w:rsidRPr="005C71F2">
        <w:rPr>
          <w:sz w:val="24"/>
          <w:szCs w:val="24"/>
          <w:lang w:eastAsia="zh-CN"/>
        </w:rPr>
        <w:t>【答案】</w:t>
      </w:r>
      <w:r w:rsidR="00BA0D1A" w:rsidRPr="005C71F2">
        <w:rPr>
          <w:noProof/>
          <w:sz w:val="24"/>
          <w:szCs w:val="24"/>
          <w:lang w:eastAsia="zh-CN"/>
        </w:rPr>
        <w:pict>
          <v:shape id="图片 20" o:spid="_x0000_i1044" type="#_x0000_t75" style="width:55.15pt;height:16.85pt;visibility:visible;mso-wrap-style:square">
            <v:imagedata r:id="rId17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【解析】【解答】解：</w:t>
      </w:r>
      <w:r w:rsidRPr="005C71F2">
        <w:rPr>
          <w:sz w:val="24"/>
          <w:szCs w:val="24"/>
          <w:lang w:eastAsia="zh-CN"/>
        </w:rPr>
        <w:t>5000000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=50</w:t>
      </w:r>
      <w:r w:rsidRPr="005C71F2">
        <w:rPr>
          <w:sz w:val="24"/>
          <w:szCs w:val="24"/>
          <w:lang w:eastAsia="zh-CN"/>
        </w:rPr>
        <w:t>千米，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所以数值比例尺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5000000</w:t>
      </w:r>
      <w:r w:rsidRPr="005C71F2">
        <w:rPr>
          <w:sz w:val="24"/>
          <w:szCs w:val="24"/>
          <w:lang w:eastAsia="zh-CN"/>
        </w:rPr>
        <w:t>改写成线段比例尺为：</w:t>
      </w:r>
      <w:r w:rsidR="00BA0D1A" w:rsidRPr="005C71F2">
        <w:rPr>
          <w:noProof/>
          <w:sz w:val="24"/>
          <w:szCs w:val="24"/>
          <w:lang w:eastAsia="zh-CN"/>
        </w:rPr>
        <w:pict>
          <v:shape id="图片 21" o:spid="_x0000_i1045" type="#_x0000_t75" style="width:55.15pt;height:16.85pt;visibility:visible;mso-wrap-style:square">
            <v:imagedata r:id="rId17" o:title=""/>
          </v:shape>
        </w:pict>
      </w:r>
      <w:r w:rsidRPr="005C71F2">
        <w:rPr>
          <w:sz w:val="24"/>
          <w:szCs w:val="24"/>
          <w:lang w:eastAsia="zh-CN"/>
        </w:rPr>
        <w:t>，</w:t>
      </w:r>
      <w:r w:rsidRPr="005C71F2">
        <w:rPr>
          <w:sz w:val="24"/>
          <w:szCs w:val="24"/>
          <w:lang w:eastAsia="zh-CN"/>
        </w:rPr>
        <w:t xml:space="preserve"> </w:t>
      </w:r>
      <w:r w:rsidRPr="005C71F2">
        <w:rPr>
          <w:sz w:val="24"/>
          <w:szCs w:val="24"/>
          <w:lang w:eastAsia="zh-CN"/>
        </w:rPr>
        <w:t>故答案为：</w:t>
      </w:r>
      <w:r w:rsidRPr="005C71F2">
        <w:rPr>
          <w:sz w:val="24"/>
          <w:szCs w:val="24"/>
          <w:lang w:eastAsia="zh-CN"/>
        </w:rPr>
        <w:t xml:space="preserve"> </w:t>
      </w:r>
      <w:r w:rsidR="00BA0D1A" w:rsidRPr="005C71F2">
        <w:rPr>
          <w:noProof/>
          <w:sz w:val="24"/>
          <w:szCs w:val="24"/>
          <w:lang w:eastAsia="zh-CN"/>
        </w:rPr>
        <w:pict>
          <v:shape id="图片 22" o:spid="_x0000_i1046" type="#_x0000_t75" style="width:55.15pt;height:16.85pt;visibility:visible;mso-wrap-style:square">
            <v:imagedata r:id="rId17" o:title=""/>
          </v:shape>
        </w:pic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【分析】数值比例尺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5000000</w:t>
      </w:r>
      <w:r w:rsidRPr="005C71F2">
        <w:rPr>
          <w:sz w:val="24"/>
          <w:szCs w:val="24"/>
          <w:lang w:eastAsia="zh-CN"/>
        </w:rPr>
        <w:t>表示图上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厘米代表实际距离</w:t>
      </w:r>
      <w:r w:rsidRPr="005C71F2">
        <w:rPr>
          <w:sz w:val="24"/>
          <w:szCs w:val="24"/>
          <w:lang w:eastAsia="zh-CN"/>
        </w:rPr>
        <w:t>5000000</w:t>
      </w:r>
      <w:r w:rsidRPr="005C71F2">
        <w:rPr>
          <w:sz w:val="24"/>
          <w:szCs w:val="24"/>
          <w:lang w:eastAsia="zh-CN"/>
        </w:rPr>
        <w:t>厘米，先将长度单位厘米换算成千米后，再将数字比例尺改写成线段比例尺即可．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10.</w:t>
      </w:r>
      <w:r w:rsidRPr="005C71F2">
        <w:rPr>
          <w:sz w:val="24"/>
          <w:szCs w:val="24"/>
          <w:lang w:eastAsia="zh-CN"/>
        </w:rPr>
        <w:t>【答案】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 xml:space="preserve">32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【解析】【解答】解：</w:t>
      </w:r>
      <w:r w:rsidRPr="005C71F2">
        <w:rPr>
          <w:sz w:val="24"/>
          <w:szCs w:val="24"/>
          <w:lang w:eastAsia="zh-CN"/>
        </w:rPr>
        <w:t>1.6</w:t>
      </w:r>
      <w:r w:rsidRPr="005C71F2">
        <w:rPr>
          <w:sz w:val="24"/>
          <w:szCs w:val="24"/>
          <w:lang w:eastAsia="zh-CN"/>
        </w:rPr>
        <w:t>米</w:t>
      </w:r>
      <w:r w:rsidRPr="005C71F2">
        <w:rPr>
          <w:sz w:val="24"/>
          <w:szCs w:val="24"/>
          <w:lang w:eastAsia="zh-CN"/>
        </w:rPr>
        <w:t>=160</w:t>
      </w:r>
      <w:r w:rsidRPr="005C71F2">
        <w:rPr>
          <w:sz w:val="24"/>
          <w:szCs w:val="24"/>
          <w:lang w:eastAsia="zh-CN"/>
        </w:rPr>
        <w:t>厘米，</w:t>
      </w:r>
      <w:r w:rsidRPr="005C71F2">
        <w:rPr>
          <w:sz w:val="24"/>
          <w:szCs w:val="24"/>
          <w:lang w:eastAsia="zh-CN"/>
        </w:rPr>
        <w:t xml:space="preserve">  5</w:t>
      </w:r>
      <w:r w:rsidRPr="005C71F2">
        <w:rPr>
          <w:sz w:val="24"/>
          <w:szCs w:val="24"/>
          <w:lang w:eastAsia="zh-CN"/>
        </w:rPr>
        <w:t>厘米：</w:t>
      </w:r>
      <w:r w:rsidRPr="005C71F2">
        <w:rPr>
          <w:sz w:val="24"/>
          <w:szCs w:val="24"/>
          <w:lang w:eastAsia="zh-CN"/>
        </w:rPr>
        <w:t>160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32</w:t>
      </w:r>
      <w:r w:rsidRPr="005C71F2">
        <w:rPr>
          <w:sz w:val="24"/>
          <w:szCs w:val="24"/>
          <w:lang w:eastAsia="zh-CN"/>
        </w:rPr>
        <w:t>；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答：这张照片的比例尺是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32</w: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32</w:t>
      </w:r>
      <w:r w:rsidRPr="005C71F2">
        <w:rPr>
          <w:sz w:val="24"/>
          <w:szCs w:val="24"/>
          <w:lang w:eastAsia="zh-CN"/>
        </w:rPr>
        <w:t>．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【分析】因为</w:t>
      </w:r>
      <w:r w:rsidRPr="005C71F2">
        <w:rPr>
          <w:sz w:val="24"/>
          <w:szCs w:val="24"/>
          <w:lang w:eastAsia="zh-CN"/>
        </w:rPr>
        <w:t>“</w:t>
      </w:r>
      <w:r w:rsidRPr="005C71F2">
        <w:rPr>
          <w:sz w:val="24"/>
          <w:szCs w:val="24"/>
          <w:lang w:eastAsia="zh-CN"/>
        </w:rPr>
        <w:t>图上距离与实际距离的比即为比例尺</w:t>
      </w:r>
      <w:r w:rsidRPr="005C71F2">
        <w:rPr>
          <w:sz w:val="24"/>
          <w:szCs w:val="24"/>
          <w:lang w:eastAsia="zh-CN"/>
        </w:rPr>
        <w:t>”</w:t>
      </w:r>
      <w:r w:rsidRPr="005C71F2">
        <w:rPr>
          <w:sz w:val="24"/>
          <w:szCs w:val="24"/>
          <w:lang w:eastAsia="zh-CN"/>
        </w:rPr>
        <w:t>，图上距离和实际距离已知，从而可以求得这张照片的比例尺．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11.</w:t>
      </w:r>
      <w:r w:rsidRPr="005C71F2">
        <w:rPr>
          <w:sz w:val="24"/>
          <w:szCs w:val="24"/>
          <w:lang w:eastAsia="zh-CN"/>
        </w:rPr>
        <w:t>【答案】</w:t>
      </w:r>
      <w:r w:rsidRPr="005C71F2">
        <w:rPr>
          <w:sz w:val="24"/>
          <w:szCs w:val="24"/>
          <w:lang w:eastAsia="zh-CN"/>
        </w:rPr>
        <w:t>20</w:t>
      </w:r>
      <w:r w:rsidRPr="005C71F2">
        <w:rPr>
          <w:sz w:val="24"/>
          <w:szCs w:val="24"/>
          <w:lang w:eastAsia="zh-CN"/>
        </w:rPr>
        <w:t>；</w:t>
      </w:r>
      <w:r w:rsidRPr="005C71F2">
        <w:rPr>
          <w:sz w:val="24"/>
          <w:szCs w:val="24"/>
          <w:lang w:eastAsia="zh-CN"/>
        </w:rPr>
        <w:t xml:space="preserve">1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</w:t>
      </w:r>
      <w:r w:rsidRPr="005C71F2">
        <w:rPr>
          <w:sz w:val="24"/>
          <w:szCs w:val="24"/>
          <w:lang w:eastAsia="zh-CN"/>
        </w:rPr>
        <w:t>10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=100</w:t>
      </w:r>
      <w:r w:rsidRPr="005C71F2">
        <w:rPr>
          <w:sz w:val="24"/>
          <w:szCs w:val="24"/>
          <w:lang w:eastAsia="zh-CN"/>
        </w:rPr>
        <w:t>毫米，比例尺：</w:t>
      </w:r>
      <w:r w:rsidRPr="005C71F2">
        <w:rPr>
          <w:sz w:val="24"/>
          <w:szCs w:val="24"/>
          <w:lang w:eastAsia="zh-CN"/>
        </w:rPr>
        <w:t>100:5=20:1.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</w:t>
      </w:r>
      <w:r w:rsidRPr="005C71F2">
        <w:rPr>
          <w:sz w:val="24"/>
          <w:szCs w:val="24"/>
          <w:lang w:eastAsia="zh-CN"/>
        </w:rPr>
        <w:t>20</w:t>
      </w:r>
      <w:r w:rsidRPr="005C71F2">
        <w:rPr>
          <w:sz w:val="24"/>
          <w:szCs w:val="24"/>
          <w:lang w:eastAsia="zh-CN"/>
        </w:rPr>
        <w:t>；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【分析】先把图上距离换算成毫米，然后写出图上距离与实际距离的比，并把比化成后项是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的比就是比例尺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12.</w:t>
      </w:r>
      <w:r w:rsidRPr="005C71F2">
        <w:rPr>
          <w:sz w:val="24"/>
          <w:szCs w:val="24"/>
          <w:lang w:eastAsia="zh-CN"/>
        </w:rPr>
        <w:t>【答案】</w:t>
      </w:r>
      <w:r w:rsidRPr="005C71F2">
        <w:rPr>
          <w:sz w:val="24"/>
          <w:szCs w:val="24"/>
          <w:lang w:eastAsia="zh-CN"/>
        </w:rPr>
        <w:t xml:space="preserve">224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【解析】【解答】</w:t>
      </w:r>
      <w:r w:rsidRPr="005C71F2">
        <w:rPr>
          <w:sz w:val="24"/>
          <w:szCs w:val="24"/>
          <w:lang w:eastAsia="zh-CN"/>
        </w:rPr>
        <w:t>5.6÷</w:t>
      </w:r>
      <w:r w:rsidR="00BA0D1A" w:rsidRPr="005C71F2">
        <w:rPr>
          <w:noProof/>
          <w:sz w:val="24"/>
          <w:szCs w:val="24"/>
          <w:lang w:eastAsia="zh-CN"/>
        </w:rPr>
        <w:pict>
          <v:shape id="图片 23" o:spid="_x0000_i1047" type="#_x0000_t75" style="width:45.8pt;height:20.55pt;visibility:visible;mso-wrap-style:square">
            <v:imagedata r:id="rId18" o:title=""/>
          </v:shape>
        </w:pict>
      </w:r>
      <w:r w:rsidRPr="005C71F2">
        <w:rPr>
          <w:sz w:val="24"/>
          <w:szCs w:val="24"/>
          <w:lang w:eastAsia="zh-CN"/>
        </w:rPr>
        <w:t>=22400000(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)</w:t>
      </w:r>
      <w:r w:rsidRPr="005C71F2">
        <w:rPr>
          <w:sz w:val="24"/>
          <w:szCs w:val="24"/>
          <w:lang w:eastAsia="zh-CN"/>
        </w:rPr>
        <w:t>，</w:t>
      </w:r>
      <w:r w:rsidRPr="005C71F2">
        <w:rPr>
          <w:sz w:val="24"/>
          <w:szCs w:val="24"/>
          <w:lang w:eastAsia="zh-CN"/>
        </w:rPr>
        <w:t>22400000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=224</w:t>
      </w:r>
      <w:r w:rsidRPr="005C71F2">
        <w:rPr>
          <w:sz w:val="24"/>
          <w:szCs w:val="24"/>
          <w:lang w:eastAsia="zh-CN"/>
        </w:rPr>
        <w:t>千米</w:t>
      </w:r>
      <w:r w:rsidRPr="005C71F2">
        <w:rPr>
          <w:sz w:val="24"/>
          <w:szCs w:val="24"/>
          <w:lang w:eastAsia="zh-CN"/>
        </w:rPr>
        <w:t>.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故答案为：</w:t>
      </w:r>
      <w:r w:rsidRPr="005C71F2">
        <w:rPr>
          <w:sz w:val="24"/>
          <w:szCs w:val="24"/>
          <w:lang w:eastAsia="zh-CN"/>
        </w:rPr>
        <w:t>224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【分析】根据</w:t>
      </w:r>
      <w:r w:rsidRPr="005C71F2">
        <w:rPr>
          <w:sz w:val="24"/>
          <w:szCs w:val="24"/>
          <w:lang w:eastAsia="zh-CN"/>
        </w:rPr>
        <w:t>“</w:t>
      </w:r>
      <w:r w:rsidRPr="005C71F2">
        <w:rPr>
          <w:sz w:val="24"/>
          <w:szCs w:val="24"/>
          <w:lang w:eastAsia="zh-CN"/>
        </w:rPr>
        <w:t>图上距离</w:t>
      </w:r>
      <w:r w:rsidRPr="005C71F2">
        <w:rPr>
          <w:sz w:val="24"/>
          <w:szCs w:val="24"/>
          <w:lang w:eastAsia="zh-CN"/>
        </w:rPr>
        <w:t>÷</w:t>
      </w:r>
      <w:r w:rsidRPr="005C71F2">
        <w:rPr>
          <w:sz w:val="24"/>
          <w:szCs w:val="24"/>
          <w:lang w:eastAsia="zh-CN"/>
        </w:rPr>
        <w:t>比例尺</w:t>
      </w:r>
      <w:r w:rsidRPr="005C71F2">
        <w:rPr>
          <w:sz w:val="24"/>
          <w:szCs w:val="24"/>
          <w:lang w:eastAsia="zh-CN"/>
        </w:rPr>
        <w:t>=</w:t>
      </w:r>
      <w:r w:rsidRPr="005C71F2">
        <w:rPr>
          <w:sz w:val="24"/>
          <w:szCs w:val="24"/>
          <w:lang w:eastAsia="zh-CN"/>
        </w:rPr>
        <w:t>实际距离</w:t>
      </w:r>
      <w:r w:rsidRPr="005C71F2">
        <w:rPr>
          <w:sz w:val="24"/>
          <w:szCs w:val="24"/>
          <w:lang w:eastAsia="zh-CN"/>
        </w:rPr>
        <w:t>”</w:t>
      </w:r>
      <w:r w:rsidRPr="005C71F2">
        <w:rPr>
          <w:sz w:val="24"/>
          <w:szCs w:val="24"/>
          <w:lang w:eastAsia="zh-CN"/>
        </w:rPr>
        <w:t>列式求出实际距离，再把两厘米换算成千米即可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</w:rPr>
      </w:pPr>
      <w:r w:rsidRPr="005C71F2">
        <w:rPr>
          <w:sz w:val="24"/>
          <w:szCs w:val="24"/>
        </w:rPr>
        <w:t>13.</w:t>
      </w:r>
      <w:r w:rsidRPr="005C71F2">
        <w:rPr>
          <w:sz w:val="24"/>
          <w:szCs w:val="24"/>
        </w:rPr>
        <w:t>【答案】</w:t>
      </w:r>
      <w:r w:rsidRPr="005C71F2">
        <w:rPr>
          <w:sz w:val="24"/>
          <w:szCs w:val="24"/>
        </w:rPr>
        <w:t xml:space="preserve">50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</w:rPr>
        <w:t>【解析】【解答】（</w:t>
      </w:r>
      <w:r w:rsidRPr="005C71F2">
        <w:rPr>
          <w:sz w:val="24"/>
          <w:szCs w:val="24"/>
        </w:rPr>
        <w:t>2</w:t>
      </w:r>
      <w:r w:rsidRPr="005C71F2">
        <w:rPr>
          <w:sz w:val="24"/>
          <w:szCs w:val="24"/>
        </w:rPr>
        <w:t>－</w:t>
      </w:r>
      <w:r w:rsidRPr="005C71F2">
        <w:rPr>
          <w:sz w:val="24"/>
          <w:szCs w:val="24"/>
        </w:rPr>
        <w:t>1</w:t>
      </w:r>
      <w:r w:rsidRPr="005C71F2">
        <w:rPr>
          <w:sz w:val="24"/>
          <w:szCs w:val="24"/>
        </w:rPr>
        <w:t>）</w:t>
      </w:r>
      <w:r w:rsidRPr="005C71F2">
        <w:rPr>
          <w:sz w:val="24"/>
          <w:szCs w:val="24"/>
        </w:rPr>
        <w:t>÷2</w:t>
      </w:r>
      <w:r w:rsidRPr="005C71F2">
        <w:rPr>
          <w:sz w:val="24"/>
          <w:szCs w:val="24"/>
        </w:rPr>
        <w:t>＝</w:t>
      </w:r>
      <w:r w:rsidRPr="005C71F2">
        <w:rPr>
          <w:sz w:val="24"/>
          <w:szCs w:val="24"/>
        </w:rPr>
        <w:t>50%</w:t>
      </w:r>
      <w:r w:rsidRPr="005C71F2">
        <w:rPr>
          <w:sz w:val="24"/>
          <w:szCs w:val="24"/>
        </w:rPr>
        <w:t>。</w:t>
      </w:r>
      <w:r w:rsidRPr="005C71F2">
        <w:rPr>
          <w:sz w:val="24"/>
          <w:szCs w:val="24"/>
        </w:rPr>
        <w:br/>
      </w:r>
      <w:r w:rsidRPr="005C71F2">
        <w:rPr>
          <w:sz w:val="24"/>
          <w:szCs w:val="24"/>
          <w:lang w:eastAsia="zh-CN"/>
        </w:rPr>
        <w:t>【分析】此题考察放大与缩小，指新图形与原图形的比。把新图形看成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，则原图形是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，则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新图形比原图形多（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－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）</w:t>
      </w:r>
      <w:r w:rsidRPr="005C71F2">
        <w:rPr>
          <w:sz w:val="24"/>
          <w:szCs w:val="24"/>
          <w:lang w:eastAsia="zh-CN"/>
        </w:rPr>
        <w:t>÷2</w:t>
      </w:r>
      <w:r w:rsidRPr="005C71F2">
        <w:rPr>
          <w:sz w:val="24"/>
          <w:szCs w:val="24"/>
          <w:lang w:eastAsia="zh-CN"/>
        </w:rPr>
        <w:t>＝</w:t>
      </w:r>
      <w:r w:rsidRPr="005C71F2">
        <w:rPr>
          <w:sz w:val="24"/>
          <w:szCs w:val="24"/>
          <w:lang w:eastAsia="zh-CN"/>
        </w:rPr>
        <w:t>50%</w:t>
      </w:r>
      <w:r w:rsidRPr="005C71F2">
        <w:rPr>
          <w:sz w:val="24"/>
          <w:szCs w:val="24"/>
          <w:lang w:eastAsia="zh-CN"/>
        </w:rPr>
        <w:t>。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四、解答题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lastRenderedPageBreak/>
        <w:t>14.</w:t>
      </w:r>
      <w:r w:rsidRPr="005C71F2">
        <w:rPr>
          <w:sz w:val="24"/>
          <w:szCs w:val="24"/>
          <w:lang w:eastAsia="zh-CN"/>
        </w:rPr>
        <w:t>【答案】解：</w:t>
      </w:r>
    </w:p>
    <w:p w:rsidR="00781AB8" w:rsidRPr="005C71F2" w:rsidRDefault="005C71F2" w:rsidP="005C71F2">
      <w:pPr>
        <w:spacing w:after="0" w:line="240" w:lineRule="auto"/>
        <w:rPr>
          <w:sz w:val="24"/>
          <w:szCs w:val="24"/>
        </w:rPr>
      </w:pPr>
      <w:r w:rsidRPr="005C71F2">
        <w:rPr>
          <w:noProof/>
          <w:sz w:val="24"/>
          <w:szCs w:val="24"/>
          <w:lang w:eastAsia="zh-CN"/>
        </w:rPr>
        <w:pict>
          <v:shape id="图片 24" o:spid="_x0000_i1048" type="#_x0000_t75" style="width:374.95pt;height:112.2pt;visibility:visible;mso-wrap-style:square">
            <v:imagedata r:id="rId19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【解析】【分析】数一数原来的直角三角形的底是</w:t>
      </w:r>
      <w:r w:rsidRPr="005C71F2">
        <w:rPr>
          <w:sz w:val="24"/>
          <w:szCs w:val="24"/>
          <w:lang w:eastAsia="zh-CN"/>
        </w:rPr>
        <w:t>9</w:t>
      </w:r>
      <w:r w:rsidRPr="005C71F2">
        <w:rPr>
          <w:sz w:val="24"/>
          <w:szCs w:val="24"/>
          <w:lang w:eastAsia="zh-CN"/>
        </w:rPr>
        <w:t>格，高是</w:t>
      </w:r>
      <w:r w:rsidRPr="005C71F2">
        <w:rPr>
          <w:sz w:val="24"/>
          <w:szCs w:val="24"/>
          <w:lang w:eastAsia="zh-CN"/>
        </w:rPr>
        <w:t>6</w:t>
      </w:r>
      <w:r w:rsidRPr="005C71F2">
        <w:rPr>
          <w:sz w:val="24"/>
          <w:szCs w:val="24"/>
          <w:lang w:eastAsia="zh-CN"/>
        </w:rPr>
        <w:t>格，将这个直角三角形各边缩小为原来的</w:t>
      </w:r>
      <w:r w:rsidR="00BA0D1A" w:rsidRPr="005C71F2">
        <w:rPr>
          <w:noProof/>
          <w:sz w:val="24"/>
          <w:szCs w:val="24"/>
          <w:lang w:eastAsia="zh-CN"/>
        </w:rPr>
        <w:pict>
          <v:shape id="图片 25" o:spid="_x0000_i1049" type="#_x0000_t75" style="width:9.35pt;height:20.55pt;visibility:visible;mso-wrap-style:square">
            <v:imagedata r:id="rId12" o:title=""/>
          </v:shape>
        </w:pict>
      </w:r>
      <w:r w:rsidRPr="005C71F2">
        <w:rPr>
          <w:sz w:val="24"/>
          <w:szCs w:val="24"/>
          <w:lang w:eastAsia="zh-CN"/>
        </w:rPr>
        <w:t>，就是求原来底和高的一半，据此计算并作图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15.</w:t>
      </w:r>
      <w:r w:rsidRPr="005C71F2">
        <w:rPr>
          <w:sz w:val="24"/>
          <w:szCs w:val="24"/>
          <w:lang w:eastAsia="zh-CN"/>
        </w:rPr>
        <w:t>【答案】（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）解：</w:t>
      </w:r>
      <w:r w:rsidRPr="005C71F2">
        <w:rPr>
          <w:sz w:val="24"/>
          <w:szCs w:val="24"/>
          <w:lang w:eastAsia="zh-CN"/>
        </w:rPr>
        <w:t>5000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=50</w:t>
      </w:r>
      <w:r w:rsidRPr="005C71F2">
        <w:rPr>
          <w:sz w:val="24"/>
          <w:szCs w:val="24"/>
          <w:lang w:eastAsia="zh-CN"/>
        </w:rPr>
        <w:t>米，图上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厘米表示实际</w:t>
      </w:r>
      <w:r w:rsidRPr="005C71F2">
        <w:rPr>
          <w:sz w:val="24"/>
          <w:szCs w:val="24"/>
          <w:lang w:eastAsia="zh-CN"/>
        </w:rPr>
        <w:t>50</w:t>
      </w:r>
      <w:r w:rsidRPr="005C71F2">
        <w:rPr>
          <w:sz w:val="24"/>
          <w:szCs w:val="24"/>
          <w:lang w:eastAsia="zh-CN"/>
        </w:rPr>
        <w:t>米，化成线段比例尺如下：</w:t>
      </w:r>
    </w:p>
    <w:p w:rsidR="00EA286D" w:rsidRPr="005C71F2" w:rsidRDefault="00BA0D1A" w:rsidP="005C71F2">
      <w:pPr>
        <w:spacing w:after="0" w:line="240" w:lineRule="auto"/>
        <w:rPr>
          <w:sz w:val="24"/>
          <w:szCs w:val="24"/>
        </w:rPr>
      </w:pPr>
      <w:r w:rsidRPr="005C71F2">
        <w:rPr>
          <w:noProof/>
          <w:sz w:val="24"/>
          <w:szCs w:val="24"/>
          <w:lang w:eastAsia="zh-CN"/>
        </w:rPr>
        <w:pict>
          <v:shape id="图片 26" o:spid="_x0000_i1050" type="#_x0000_t75" style="width:2in;height:57.95pt;visibility:visible;mso-wrap-style:square">
            <v:imagedata r:id="rId20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）解：</w:t>
      </w:r>
      <w:r w:rsidRPr="005C71F2">
        <w:rPr>
          <w:sz w:val="24"/>
          <w:szCs w:val="24"/>
          <w:lang w:eastAsia="zh-CN"/>
        </w:rPr>
        <w:t>25000000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=250</w:t>
      </w:r>
      <w:r w:rsidRPr="005C71F2">
        <w:rPr>
          <w:sz w:val="24"/>
          <w:szCs w:val="24"/>
          <w:lang w:eastAsia="zh-CN"/>
        </w:rPr>
        <w:t>千米，化成线段比例尺如下：</w:t>
      </w:r>
    </w:p>
    <w:p w:rsidR="00781AB8" w:rsidRPr="005C71F2" w:rsidRDefault="00BA0D1A" w:rsidP="005C71F2">
      <w:pPr>
        <w:spacing w:after="0" w:line="240" w:lineRule="auto"/>
        <w:rPr>
          <w:sz w:val="24"/>
          <w:szCs w:val="24"/>
        </w:rPr>
      </w:pPr>
      <w:r w:rsidRPr="005C71F2">
        <w:rPr>
          <w:noProof/>
          <w:sz w:val="24"/>
          <w:szCs w:val="24"/>
          <w:lang w:eastAsia="zh-CN"/>
        </w:rPr>
        <w:pict>
          <v:shape id="图片 27" o:spid="_x0000_i1051" type="#_x0000_t75" style="width:160.85pt;height:73.85pt;visibility:visible;mso-wrap-style:square">
            <v:imagedata r:id="rId21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【解析】【分析】</w:t>
      </w:r>
      <w:r w:rsidRPr="005C71F2">
        <w:rPr>
          <w:sz w:val="24"/>
          <w:szCs w:val="24"/>
          <w:lang w:eastAsia="zh-CN"/>
        </w:rPr>
        <w:t>(1)</w:t>
      </w:r>
      <w:r w:rsidRPr="005C71F2">
        <w:rPr>
          <w:sz w:val="24"/>
          <w:szCs w:val="24"/>
          <w:lang w:eastAsia="zh-CN"/>
        </w:rPr>
        <w:t>这个比例尺是图上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厘米表示实际距离</w:t>
      </w:r>
      <w:r w:rsidRPr="005C71F2">
        <w:rPr>
          <w:sz w:val="24"/>
          <w:szCs w:val="24"/>
          <w:lang w:eastAsia="zh-CN"/>
        </w:rPr>
        <w:t>5000</w:t>
      </w:r>
      <w:r w:rsidRPr="005C71F2">
        <w:rPr>
          <w:sz w:val="24"/>
          <w:szCs w:val="24"/>
          <w:lang w:eastAsia="zh-CN"/>
        </w:rPr>
        <w:t>厘米，把</w:t>
      </w:r>
      <w:r w:rsidRPr="005C71F2">
        <w:rPr>
          <w:sz w:val="24"/>
          <w:szCs w:val="24"/>
          <w:lang w:eastAsia="zh-CN"/>
        </w:rPr>
        <w:t>5000</w:t>
      </w:r>
      <w:r w:rsidRPr="005C71F2">
        <w:rPr>
          <w:sz w:val="24"/>
          <w:szCs w:val="24"/>
          <w:lang w:eastAsia="zh-CN"/>
        </w:rPr>
        <w:t>厘米换算成米，然后用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厘米的线段表示</w:t>
      </w:r>
      <w:r w:rsidRPr="005C71F2">
        <w:rPr>
          <w:sz w:val="24"/>
          <w:szCs w:val="24"/>
          <w:lang w:eastAsia="zh-CN"/>
        </w:rPr>
        <w:t>50</w:t>
      </w:r>
      <w:r w:rsidRPr="005C71F2">
        <w:rPr>
          <w:sz w:val="24"/>
          <w:szCs w:val="24"/>
          <w:lang w:eastAsia="zh-CN"/>
        </w:rPr>
        <w:t>米即可；</w:t>
      </w:r>
      <w:r w:rsidRPr="005C71F2">
        <w:rPr>
          <w:sz w:val="24"/>
          <w:szCs w:val="24"/>
          <w:lang w:eastAsia="zh-CN"/>
        </w:rPr>
        <w:t>(2)</w:t>
      </w:r>
      <w:r w:rsidRPr="005C71F2">
        <w:rPr>
          <w:sz w:val="24"/>
          <w:szCs w:val="24"/>
          <w:lang w:eastAsia="zh-CN"/>
        </w:rPr>
        <w:t>把</w:t>
      </w:r>
      <w:r w:rsidRPr="005C71F2">
        <w:rPr>
          <w:sz w:val="24"/>
          <w:szCs w:val="24"/>
          <w:lang w:eastAsia="zh-CN"/>
        </w:rPr>
        <w:t>25000000</w:t>
      </w:r>
      <w:r w:rsidRPr="005C71F2">
        <w:rPr>
          <w:sz w:val="24"/>
          <w:szCs w:val="24"/>
          <w:lang w:eastAsia="zh-CN"/>
        </w:rPr>
        <w:t>厘米换算成千米，然后用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厘米的线段表示千米数即可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五、综合题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16.</w:t>
      </w:r>
      <w:r w:rsidRPr="005C71F2">
        <w:rPr>
          <w:sz w:val="24"/>
          <w:szCs w:val="24"/>
          <w:lang w:eastAsia="zh-CN"/>
        </w:rPr>
        <w:t>【答案】（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）解：因为：点到直线的所有连接线段中垂直线段最短．所以小明从</w:t>
      </w:r>
      <w:r w:rsidRPr="005C71F2">
        <w:rPr>
          <w:sz w:val="24"/>
          <w:szCs w:val="24"/>
          <w:lang w:eastAsia="zh-CN"/>
        </w:rPr>
        <w:t>A</w:t>
      </w:r>
      <w:r w:rsidRPr="005C71F2">
        <w:rPr>
          <w:sz w:val="24"/>
          <w:szCs w:val="24"/>
          <w:lang w:eastAsia="zh-CN"/>
        </w:rPr>
        <w:t>点安全过马路的最短路线，如图所示：</w:t>
      </w:r>
    </w:p>
    <w:p w:rsidR="00781AB8" w:rsidRPr="005C71F2" w:rsidRDefault="00BA0D1A" w:rsidP="005C71F2">
      <w:pPr>
        <w:spacing w:after="0" w:line="240" w:lineRule="auto"/>
        <w:rPr>
          <w:sz w:val="24"/>
          <w:szCs w:val="24"/>
        </w:rPr>
      </w:pPr>
      <w:r w:rsidRPr="005C71F2">
        <w:rPr>
          <w:noProof/>
          <w:sz w:val="24"/>
          <w:szCs w:val="24"/>
          <w:lang w:eastAsia="zh-CN"/>
        </w:rPr>
        <w:pict>
          <v:shape id="图片 28" o:spid="_x0000_i1052" type="#_x0000_t75" style="width:119.7pt;height:90.7pt;visibility:visible;mso-wrap-style:square">
            <v:imagedata r:id="rId22" o:title=""/>
          </v:shape>
        </w:pic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②</w:t>
      </w:r>
      <w:r w:rsidRPr="005C71F2">
        <w:rPr>
          <w:sz w:val="24"/>
          <w:szCs w:val="24"/>
          <w:lang w:eastAsia="zh-CN"/>
        </w:rPr>
        <w:t>在对面马路边人行横道的右边有一棵柏树，已知柏树与</w:t>
      </w:r>
      <w:r w:rsidRPr="005C71F2">
        <w:rPr>
          <w:sz w:val="24"/>
          <w:szCs w:val="24"/>
          <w:lang w:eastAsia="zh-CN"/>
        </w:rPr>
        <w:t>A</w:t>
      </w:r>
      <w:r w:rsidRPr="005C71F2">
        <w:rPr>
          <w:sz w:val="24"/>
          <w:szCs w:val="24"/>
          <w:lang w:eastAsia="zh-CN"/>
        </w:rPr>
        <w:t>点的连线正好与马路边成</w:t>
      </w:r>
      <w:r w:rsidRPr="005C71F2">
        <w:rPr>
          <w:sz w:val="24"/>
          <w:szCs w:val="24"/>
          <w:lang w:eastAsia="zh-CN"/>
        </w:rPr>
        <w:t xml:space="preserve"> </w:t>
      </w:r>
      <w:r w:rsidR="00BA0D1A" w:rsidRPr="005C71F2">
        <w:rPr>
          <w:noProof/>
          <w:sz w:val="24"/>
          <w:szCs w:val="24"/>
          <w:lang w:eastAsia="zh-CN"/>
        </w:rPr>
        <w:pict>
          <v:shape id="图片 29" o:spid="_x0000_i1053" type="#_x0000_t75" style="width:15.9pt;height:11.2pt;visibility:visible;mso-wrap-style:square">
            <v:imagedata r:id="rId23" o:title=""/>
          </v:shape>
        </w:pict>
      </w:r>
      <w:r w:rsidRPr="005C71F2">
        <w:rPr>
          <w:sz w:val="24"/>
          <w:szCs w:val="24"/>
          <w:lang w:eastAsia="zh-CN"/>
        </w:rPr>
        <w:t>夹角。请用一个小</w:t>
      </w:r>
      <w:r w:rsidRPr="005C71F2">
        <w:rPr>
          <w:sz w:val="24"/>
          <w:szCs w:val="24"/>
          <w:lang w:eastAsia="zh-CN"/>
        </w:rPr>
        <w:t xml:space="preserve">“ </w:t>
      </w:r>
      <w:r w:rsidR="00BA0D1A" w:rsidRPr="005C71F2">
        <w:rPr>
          <w:noProof/>
          <w:sz w:val="24"/>
          <w:szCs w:val="24"/>
          <w:lang w:eastAsia="zh-CN"/>
        </w:rPr>
        <w:pict>
          <v:shape id="图片 30" o:spid="_x0000_i1054" type="#_x0000_t75" style="width:18.7pt;height:18.7pt;visibility:visible;mso-wrap-style:square">
            <v:imagedata r:id="rId24" o:title=""/>
          </v:shape>
        </w:pict>
      </w:r>
      <w:r w:rsidRPr="005C71F2">
        <w:rPr>
          <w:sz w:val="24"/>
          <w:szCs w:val="24"/>
          <w:lang w:eastAsia="zh-CN"/>
        </w:rPr>
        <w:t>”</w:t>
      </w:r>
      <w:r w:rsidRPr="005C71F2">
        <w:rPr>
          <w:sz w:val="24"/>
          <w:szCs w:val="24"/>
          <w:lang w:eastAsia="zh-CN"/>
        </w:rPr>
        <w:t>号标出柏树的位置。</w:t>
      </w:r>
    </w:p>
    <w:p w:rsidR="00EA286D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解：利用方向坐标可以找出柏树的位置，如图</w:t>
      </w:r>
      <w:r w:rsidRPr="005C71F2">
        <w:rPr>
          <w:sz w:val="24"/>
          <w:szCs w:val="24"/>
          <w:lang w:eastAsia="zh-CN"/>
        </w:rPr>
        <w:t xml:space="preserve"> </w:t>
      </w:r>
      <w:r w:rsidR="00BA0D1A" w:rsidRPr="005C71F2">
        <w:rPr>
          <w:noProof/>
          <w:sz w:val="24"/>
          <w:szCs w:val="24"/>
          <w:lang w:eastAsia="zh-CN"/>
        </w:rPr>
        <w:pict>
          <v:shape id="图片 31" o:spid="_x0000_i1055" type="#_x0000_t75" style="width:13.1pt;height:15.9pt;visibility:visible;mso-wrap-style:square">
            <v:imagedata r:id="rId25" o:title=""/>
          </v:shape>
        </w:pict>
      </w:r>
      <w:r w:rsidRPr="005C71F2">
        <w:rPr>
          <w:sz w:val="24"/>
          <w:szCs w:val="24"/>
          <w:lang w:eastAsia="zh-CN"/>
        </w:rPr>
        <w:t>处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（</w:t>
      </w:r>
      <w:r w:rsidRPr="005C71F2">
        <w:rPr>
          <w:sz w:val="24"/>
          <w:szCs w:val="24"/>
          <w:lang w:eastAsia="zh-CN"/>
        </w:rPr>
        <w:t>2</w:t>
      </w:r>
      <w:r w:rsidRPr="005C71F2">
        <w:rPr>
          <w:sz w:val="24"/>
          <w:szCs w:val="24"/>
          <w:lang w:eastAsia="zh-CN"/>
        </w:rPr>
        <w:t>）解：马路的宽度就是这条垂直线段的实际距离，经测量得知，从</w:t>
      </w:r>
      <w:r w:rsidRPr="005C71F2">
        <w:rPr>
          <w:sz w:val="24"/>
          <w:szCs w:val="24"/>
          <w:lang w:eastAsia="zh-CN"/>
        </w:rPr>
        <w:t>A</w:t>
      </w:r>
      <w:r w:rsidRPr="005C71F2">
        <w:rPr>
          <w:sz w:val="24"/>
          <w:szCs w:val="24"/>
          <w:lang w:eastAsia="zh-CN"/>
        </w:rPr>
        <w:t>点到对面马路这条垂直线段图上距离为</w:t>
      </w:r>
      <w:r w:rsidRPr="005C71F2">
        <w:rPr>
          <w:sz w:val="24"/>
          <w:szCs w:val="24"/>
          <w:lang w:eastAsia="zh-CN"/>
        </w:rPr>
        <w:t>2.5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.</w:t>
      </w:r>
      <w:r w:rsidRPr="005C71F2">
        <w:rPr>
          <w:sz w:val="24"/>
          <w:szCs w:val="24"/>
          <w:lang w:eastAsia="zh-CN"/>
        </w:rPr>
        <w:t>设马路的实际宽度为</w:t>
      </w:r>
      <w:r w:rsidRPr="005C71F2">
        <w:rPr>
          <w:sz w:val="24"/>
          <w:szCs w:val="24"/>
          <w:lang w:eastAsia="zh-CN"/>
        </w:rPr>
        <w:t>x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.</w:t>
      </w:r>
      <w:r w:rsidRPr="005C71F2">
        <w:rPr>
          <w:sz w:val="24"/>
          <w:szCs w:val="24"/>
          <w:lang w:eastAsia="zh-CN"/>
        </w:rPr>
        <w:t>根据题意可得</w:t>
      </w:r>
      <w:r w:rsidRPr="005C71F2">
        <w:rPr>
          <w:sz w:val="24"/>
          <w:szCs w:val="24"/>
          <w:lang w:eastAsia="zh-CN"/>
        </w:rPr>
        <w:t>2.5:x=1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1000</w:t>
      </w:r>
      <w:r w:rsidRPr="005C71F2">
        <w:rPr>
          <w:sz w:val="24"/>
          <w:szCs w:val="24"/>
          <w:lang w:eastAsia="zh-CN"/>
        </w:rPr>
        <w:br/>
        <w:t>      x=2.5×1000</w:t>
      </w:r>
      <w:r w:rsidRPr="005C71F2">
        <w:rPr>
          <w:sz w:val="24"/>
          <w:szCs w:val="24"/>
          <w:lang w:eastAsia="zh-CN"/>
        </w:rPr>
        <w:br/>
        <w:t>      x=2500</w:t>
      </w:r>
      <w:r w:rsidRPr="005C71F2">
        <w:rPr>
          <w:sz w:val="24"/>
          <w:szCs w:val="24"/>
          <w:lang w:eastAsia="zh-CN"/>
        </w:rPr>
        <w:br/>
        <w:t>2500</w:t>
      </w:r>
      <w:r w:rsidRPr="005C71F2">
        <w:rPr>
          <w:sz w:val="24"/>
          <w:szCs w:val="24"/>
          <w:lang w:eastAsia="zh-CN"/>
        </w:rPr>
        <w:t>厘米</w:t>
      </w:r>
      <w:r w:rsidRPr="005C71F2">
        <w:rPr>
          <w:sz w:val="24"/>
          <w:szCs w:val="24"/>
          <w:lang w:eastAsia="zh-CN"/>
        </w:rPr>
        <w:t>=25</w:t>
      </w:r>
      <w:r w:rsidRPr="005C71F2">
        <w:rPr>
          <w:sz w:val="24"/>
          <w:szCs w:val="24"/>
          <w:lang w:eastAsia="zh-CN"/>
        </w:rPr>
        <w:t>米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lastRenderedPageBreak/>
        <w:t>答：马路的实际宽度是</w:t>
      </w:r>
      <w:r w:rsidRPr="005C71F2">
        <w:rPr>
          <w:sz w:val="24"/>
          <w:szCs w:val="24"/>
          <w:lang w:eastAsia="zh-CN"/>
        </w:rPr>
        <w:t>25</w:t>
      </w:r>
      <w:r w:rsidRPr="005C71F2">
        <w:rPr>
          <w:sz w:val="24"/>
          <w:szCs w:val="24"/>
          <w:lang w:eastAsia="zh-CN"/>
        </w:rPr>
        <w:t>米</w:t>
      </w:r>
      <w:r w:rsidRPr="005C71F2">
        <w:rPr>
          <w:sz w:val="24"/>
          <w:szCs w:val="24"/>
          <w:lang w:eastAsia="zh-CN"/>
        </w:rPr>
        <w:t>.</w:t>
      </w:r>
      <w:r w:rsidRPr="005C71F2">
        <w:rPr>
          <w:sz w:val="24"/>
          <w:szCs w:val="24"/>
          <w:lang w:eastAsia="zh-CN"/>
        </w:rPr>
        <w:br/>
        <w:t xml:space="preserve">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【解析】【分析】</w:t>
      </w:r>
      <w:r w:rsidRPr="005C71F2">
        <w:rPr>
          <w:sz w:val="24"/>
          <w:szCs w:val="24"/>
          <w:lang w:eastAsia="zh-CN"/>
        </w:rPr>
        <w:t>(1)</w:t>
      </w:r>
      <w:r w:rsidRPr="005C71F2">
        <w:rPr>
          <w:sz w:val="24"/>
          <w:szCs w:val="24"/>
          <w:lang w:eastAsia="zh-CN"/>
        </w:rPr>
        <w:t>点到直线的距离垂线段最短，因此</w:t>
      </w:r>
      <w:r w:rsidRPr="005C71F2">
        <w:rPr>
          <w:sz w:val="24"/>
          <w:szCs w:val="24"/>
          <w:lang w:eastAsia="zh-CN"/>
        </w:rPr>
        <w:t>A</w:t>
      </w:r>
      <w:r w:rsidRPr="005C71F2">
        <w:rPr>
          <w:sz w:val="24"/>
          <w:szCs w:val="24"/>
          <w:lang w:eastAsia="zh-CN"/>
        </w:rPr>
        <w:t>点到对面垂线段的长度就是最短线路；可以利用三角板上</w:t>
      </w:r>
      <w:r w:rsidRPr="005C71F2">
        <w:rPr>
          <w:sz w:val="24"/>
          <w:szCs w:val="24"/>
          <w:lang w:eastAsia="zh-CN"/>
        </w:rPr>
        <w:t>60°</w:t>
      </w:r>
      <w:r w:rsidRPr="005C71F2">
        <w:rPr>
          <w:sz w:val="24"/>
          <w:szCs w:val="24"/>
          <w:lang w:eastAsia="zh-CN"/>
        </w:rPr>
        <w:t>的角来确定柏树的位置；</w:t>
      </w:r>
      <w:r w:rsidRPr="005C71F2">
        <w:rPr>
          <w:sz w:val="24"/>
          <w:szCs w:val="24"/>
          <w:lang w:eastAsia="zh-CN"/>
        </w:rPr>
        <w:t>(2)</w:t>
      </w:r>
      <w:r w:rsidRPr="005C71F2">
        <w:rPr>
          <w:sz w:val="24"/>
          <w:szCs w:val="24"/>
          <w:lang w:eastAsia="zh-CN"/>
        </w:rPr>
        <w:t>测量出马路的图上宽度，根据比例尺是</w:t>
      </w:r>
      <w:r w:rsidRPr="005C71F2">
        <w:rPr>
          <w:sz w:val="24"/>
          <w:szCs w:val="24"/>
          <w:lang w:eastAsia="zh-CN"/>
        </w:rPr>
        <w:t>1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1000</w:t>
      </w:r>
      <w:r w:rsidRPr="005C71F2">
        <w:rPr>
          <w:sz w:val="24"/>
          <w:szCs w:val="24"/>
          <w:lang w:eastAsia="zh-CN"/>
        </w:rPr>
        <w:t>列出比例，求出实际距离，注意换算单位</w:t>
      </w:r>
      <w:r w:rsidRPr="005C71F2">
        <w:rPr>
          <w:sz w:val="24"/>
          <w:szCs w:val="24"/>
          <w:lang w:eastAsia="zh-CN"/>
        </w:rPr>
        <w:t>.</w:t>
      </w:r>
    </w:p>
    <w:p w:rsidR="00781AB8" w:rsidRPr="005C71F2" w:rsidRDefault="00EA286D" w:rsidP="005C71F2">
      <w:pPr>
        <w:spacing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六、应用题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17.</w:t>
      </w:r>
      <w:r w:rsidRPr="005C71F2">
        <w:rPr>
          <w:sz w:val="24"/>
          <w:szCs w:val="24"/>
          <w:lang w:eastAsia="zh-CN"/>
        </w:rPr>
        <w:t>【答案】解：设甲乙容器的体积分别为</w:t>
      </w:r>
      <w:r w:rsidRPr="005C71F2">
        <w:rPr>
          <w:sz w:val="24"/>
          <w:szCs w:val="24"/>
          <w:lang w:eastAsia="zh-CN"/>
        </w:rPr>
        <w:t>V</w:t>
      </w:r>
      <w:r w:rsidRPr="005C71F2">
        <w:rPr>
          <w:sz w:val="24"/>
          <w:szCs w:val="24"/>
          <w:vertAlign w:val="subscript"/>
          <w:lang w:eastAsia="zh-CN"/>
        </w:rPr>
        <w:t>1</w:t>
      </w:r>
      <w:r w:rsidRPr="005C71F2">
        <w:rPr>
          <w:sz w:val="24"/>
          <w:szCs w:val="24"/>
          <w:lang w:eastAsia="zh-CN"/>
        </w:rPr>
        <w:t>和</w:t>
      </w:r>
      <w:r w:rsidRPr="005C71F2">
        <w:rPr>
          <w:sz w:val="24"/>
          <w:szCs w:val="24"/>
          <w:lang w:eastAsia="zh-CN"/>
        </w:rPr>
        <w:t>V</w:t>
      </w:r>
      <w:r w:rsidRPr="005C71F2">
        <w:rPr>
          <w:sz w:val="24"/>
          <w:szCs w:val="24"/>
          <w:vertAlign w:val="subscript"/>
          <w:lang w:eastAsia="zh-CN"/>
        </w:rPr>
        <w:t>2</w:t>
      </w:r>
      <w:r w:rsidRPr="005C71F2">
        <w:rPr>
          <w:sz w:val="24"/>
          <w:szCs w:val="24"/>
          <w:lang w:eastAsia="zh-CN"/>
        </w:rPr>
        <w:t xml:space="preserve">  </w:t>
      </w:r>
      <w:r w:rsidRPr="005C71F2">
        <w:rPr>
          <w:sz w:val="24"/>
          <w:szCs w:val="24"/>
          <w:lang w:eastAsia="zh-CN"/>
        </w:rPr>
        <w:t>，</w:t>
      </w:r>
      <w:r w:rsidRPr="005C71F2">
        <w:rPr>
          <w:sz w:val="24"/>
          <w:szCs w:val="24"/>
          <w:lang w:eastAsia="zh-CN"/>
        </w:rPr>
        <w:t xml:space="preserve"> </w:t>
      </w:r>
      <w:r w:rsidRPr="005C71F2">
        <w:rPr>
          <w:sz w:val="24"/>
          <w:szCs w:val="24"/>
          <w:lang w:eastAsia="zh-CN"/>
        </w:rPr>
        <w:t>注满乙容器需要的时间为</w:t>
      </w:r>
      <w:r w:rsidRPr="005C71F2">
        <w:rPr>
          <w:sz w:val="24"/>
          <w:szCs w:val="24"/>
          <w:lang w:eastAsia="zh-CN"/>
        </w:rPr>
        <w:t>t</w:t>
      </w:r>
      <w:r w:rsidRPr="005C71F2">
        <w:rPr>
          <w:sz w:val="24"/>
          <w:szCs w:val="24"/>
          <w:lang w:eastAsia="zh-CN"/>
        </w:rPr>
        <w:t>，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则有：</w:t>
      </w:r>
      <w:r w:rsidRPr="005C71F2">
        <w:rPr>
          <w:sz w:val="24"/>
          <w:szCs w:val="24"/>
          <w:lang w:eastAsia="zh-CN"/>
        </w:rPr>
        <w:t>20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V</w:t>
      </w:r>
      <w:r w:rsidRPr="005C71F2">
        <w:rPr>
          <w:sz w:val="24"/>
          <w:szCs w:val="24"/>
          <w:vertAlign w:val="subscript"/>
          <w:lang w:eastAsia="zh-CN"/>
        </w:rPr>
        <w:t>1</w:t>
      </w:r>
      <w:r w:rsidRPr="005C71F2">
        <w:rPr>
          <w:sz w:val="24"/>
          <w:szCs w:val="24"/>
          <w:lang w:eastAsia="zh-CN"/>
        </w:rPr>
        <w:t>=t</w:t>
      </w:r>
      <w:r w:rsidRPr="005C71F2">
        <w:rPr>
          <w:sz w:val="24"/>
          <w:szCs w:val="24"/>
          <w:lang w:eastAsia="zh-CN"/>
        </w:rPr>
        <w:t>：</w:t>
      </w:r>
      <w:r w:rsidRPr="005C71F2">
        <w:rPr>
          <w:sz w:val="24"/>
          <w:szCs w:val="24"/>
          <w:lang w:eastAsia="zh-CN"/>
        </w:rPr>
        <w:t>V</w:t>
      </w:r>
      <w:r w:rsidRPr="005C71F2">
        <w:rPr>
          <w:sz w:val="24"/>
          <w:szCs w:val="24"/>
          <w:vertAlign w:val="subscript"/>
          <w:lang w:eastAsia="zh-CN"/>
        </w:rPr>
        <w:t>2</w:t>
      </w:r>
      <w:r w:rsidRPr="005C71F2">
        <w:rPr>
          <w:sz w:val="24"/>
          <w:szCs w:val="24"/>
          <w:lang w:eastAsia="zh-CN"/>
        </w:rPr>
        <w:t xml:space="preserve">  </w:t>
      </w:r>
      <w:r w:rsidRPr="005C71F2">
        <w:rPr>
          <w:sz w:val="24"/>
          <w:szCs w:val="24"/>
          <w:lang w:eastAsia="zh-CN"/>
        </w:rPr>
        <w:t>，</w:t>
      </w:r>
      <w:r w:rsidRPr="005C71F2">
        <w:rPr>
          <w:sz w:val="24"/>
          <w:szCs w:val="24"/>
          <w:lang w:eastAsia="zh-CN"/>
        </w:rPr>
        <w:t xml:space="preserve"> </w:t>
      </w:r>
      <w:r w:rsidRPr="005C71F2">
        <w:rPr>
          <w:sz w:val="24"/>
          <w:szCs w:val="24"/>
          <w:lang w:eastAsia="zh-CN"/>
        </w:rPr>
        <w:br/>
        <w:t>        20V</w:t>
      </w:r>
      <w:r w:rsidRPr="005C71F2">
        <w:rPr>
          <w:sz w:val="24"/>
          <w:szCs w:val="24"/>
          <w:vertAlign w:val="subscript"/>
          <w:lang w:eastAsia="zh-CN"/>
        </w:rPr>
        <w:t>2</w:t>
      </w:r>
      <w:r w:rsidRPr="005C71F2">
        <w:rPr>
          <w:sz w:val="24"/>
          <w:szCs w:val="24"/>
          <w:lang w:eastAsia="zh-CN"/>
        </w:rPr>
        <w:t>=V</w:t>
      </w:r>
      <w:r w:rsidRPr="005C71F2">
        <w:rPr>
          <w:sz w:val="24"/>
          <w:szCs w:val="24"/>
          <w:vertAlign w:val="subscript"/>
          <w:lang w:eastAsia="zh-CN"/>
        </w:rPr>
        <w:t>1</w:t>
      </w:r>
      <w:r w:rsidRPr="005C71F2">
        <w:rPr>
          <w:sz w:val="24"/>
          <w:szCs w:val="24"/>
          <w:lang w:eastAsia="zh-CN"/>
        </w:rPr>
        <w:t>t</w:t>
      </w:r>
      <w:r w:rsidRPr="005C71F2">
        <w:rPr>
          <w:sz w:val="24"/>
          <w:szCs w:val="24"/>
          <w:lang w:eastAsia="zh-CN"/>
        </w:rPr>
        <w:t>，</w:t>
      </w:r>
      <w:r w:rsidRPr="005C71F2">
        <w:rPr>
          <w:sz w:val="24"/>
          <w:szCs w:val="24"/>
          <w:lang w:eastAsia="zh-CN"/>
        </w:rPr>
        <w:br/>
        <w:t xml:space="preserve">           t= </w:t>
      </w:r>
      <w:r w:rsidR="00BA0D1A" w:rsidRPr="005C71F2">
        <w:rPr>
          <w:noProof/>
          <w:sz w:val="24"/>
          <w:szCs w:val="24"/>
          <w:lang w:eastAsia="zh-CN"/>
        </w:rPr>
        <w:pict>
          <v:shape id="图片 32" o:spid="_x0000_i1056" type="#_x0000_t75" style="width:24.3pt;height:24.3pt;visibility:visible;mso-wrap-style:square">
            <v:imagedata r:id="rId26" o:title=""/>
          </v:shape>
        </w:pict>
      </w:r>
      <w:r w:rsidRPr="005C71F2">
        <w:rPr>
          <w:sz w:val="24"/>
          <w:szCs w:val="24"/>
          <w:lang w:eastAsia="zh-CN"/>
        </w:rPr>
        <w:t>；</w:t>
      </w:r>
      <w:r w:rsidRPr="005C71F2">
        <w:rPr>
          <w:sz w:val="24"/>
          <w:szCs w:val="24"/>
          <w:lang w:eastAsia="zh-CN"/>
        </w:rPr>
        <w:br/>
      </w:r>
      <w:r w:rsidRPr="005C71F2">
        <w:rPr>
          <w:sz w:val="24"/>
          <w:szCs w:val="24"/>
          <w:lang w:eastAsia="zh-CN"/>
        </w:rPr>
        <w:t>答：乙容器注满雨水需要</w:t>
      </w:r>
      <w:r w:rsidRPr="005C71F2">
        <w:rPr>
          <w:sz w:val="24"/>
          <w:szCs w:val="24"/>
          <w:lang w:eastAsia="zh-CN"/>
        </w:rPr>
        <w:t xml:space="preserve"> </w:t>
      </w:r>
      <w:r w:rsidR="00BA0D1A" w:rsidRPr="005C71F2">
        <w:rPr>
          <w:noProof/>
          <w:sz w:val="24"/>
          <w:szCs w:val="24"/>
          <w:lang w:eastAsia="zh-CN"/>
        </w:rPr>
        <w:pict>
          <v:shape id="图片 33" o:spid="_x0000_i1057" type="#_x0000_t75" style="width:24.3pt;height:24.3pt;visibility:visible;mso-wrap-style:square">
            <v:imagedata r:id="rId26" o:title=""/>
          </v:shape>
        </w:pict>
      </w:r>
      <w:r w:rsidRPr="005C71F2">
        <w:rPr>
          <w:sz w:val="24"/>
          <w:szCs w:val="24"/>
          <w:lang w:eastAsia="zh-CN"/>
        </w:rPr>
        <w:t>分钟．</w:t>
      </w:r>
      <w:r w:rsidRPr="005C71F2">
        <w:rPr>
          <w:sz w:val="24"/>
          <w:szCs w:val="24"/>
          <w:lang w:eastAsia="zh-CN"/>
        </w:rPr>
        <w:t xml:space="preserve">  </w:t>
      </w:r>
    </w:p>
    <w:p w:rsidR="00781AB8" w:rsidRPr="005C71F2" w:rsidRDefault="00EA286D" w:rsidP="005C71F2">
      <w:pPr>
        <w:spacing w:after="0" w:line="240" w:lineRule="auto"/>
        <w:rPr>
          <w:sz w:val="24"/>
          <w:szCs w:val="24"/>
          <w:lang w:eastAsia="zh-CN"/>
        </w:rPr>
      </w:pPr>
      <w:r w:rsidRPr="005C71F2">
        <w:rPr>
          <w:sz w:val="24"/>
          <w:szCs w:val="24"/>
          <w:lang w:eastAsia="zh-CN"/>
        </w:rPr>
        <w:t>【解析】【分析】由题意可知：单位时间内下的雨量是一定的，则注满容器的时间与容器的体积成正比，据此即可列比例求解．解答此题的主要依据是：若两个相关联量的商一定，则这两个量成正比例，从而可以列比例求解．</w:t>
      </w:r>
    </w:p>
    <w:sectPr w:rsidR="00781AB8" w:rsidRPr="005C71F2">
      <w:headerReference w:type="even" r:id="rId27"/>
      <w:headerReference w:type="default" r:id="rId28"/>
      <w:footerReference w:type="defaul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1A" w:rsidRDefault="00BA0D1A">
      <w:pPr>
        <w:spacing w:after="0" w:line="240" w:lineRule="auto"/>
      </w:pPr>
      <w:r>
        <w:separator/>
      </w:r>
    </w:p>
  </w:endnote>
  <w:endnote w:type="continuationSeparator" w:id="0">
    <w:p w:rsidR="00BA0D1A" w:rsidRDefault="00BA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B8" w:rsidRPr="00EA286D" w:rsidRDefault="00EA286D" w:rsidP="00EA286D">
    <w:pPr>
      <w:pStyle w:val="a4"/>
    </w:pPr>
    <w:r>
      <w:t xml:space="preserve"> </w:t>
    </w:r>
    <w:r w:rsidRPr="00EA286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1A" w:rsidRDefault="00BA0D1A">
      <w:pPr>
        <w:spacing w:after="0" w:line="240" w:lineRule="auto"/>
      </w:pPr>
      <w:r>
        <w:separator/>
      </w:r>
    </w:p>
  </w:footnote>
  <w:footnote w:type="continuationSeparator" w:id="0">
    <w:p w:rsidR="00BA0D1A" w:rsidRDefault="00BA0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B8" w:rsidRDefault="00BA0D1A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781AB8" w:rsidRDefault="00EA286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781AB8" w:rsidRDefault="00EA286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781AB8" w:rsidRDefault="00EA286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B8" w:rsidRPr="00EA286D" w:rsidRDefault="00EA286D" w:rsidP="00EB538D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96E3D05"/>
    <w:multiLevelType w:val="hybridMultilevel"/>
    <w:tmpl w:val="35CE8908"/>
    <w:lvl w:ilvl="0" w:tplc="5127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35646"/>
    <w:multiLevelType w:val="hybridMultilevel"/>
    <w:tmpl w:val="20EE8C92"/>
    <w:lvl w:ilvl="0" w:tplc="82210339">
      <w:start w:val="1"/>
      <w:numFmt w:val="decimal"/>
      <w:lvlText w:val="%1."/>
      <w:lvlJc w:val="left"/>
      <w:pPr>
        <w:ind w:left="720" w:hanging="360"/>
      </w:pPr>
    </w:lvl>
    <w:lvl w:ilvl="1" w:tplc="82210339" w:tentative="1">
      <w:start w:val="1"/>
      <w:numFmt w:val="lowerLetter"/>
      <w:lvlText w:val="%2."/>
      <w:lvlJc w:val="left"/>
      <w:pPr>
        <w:ind w:left="1440" w:hanging="360"/>
      </w:pPr>
    </w:lvl>
    <w:lvl w:ilvl="2" w:tplc="82210339" w:tentative="1">
      <w:start w:val="1"/>
      <w:numFmt w:val="lowerRoman"/>
      <w:lvlText w:val="%3."/>
      <w:lvlJc w:val="right"/>
      <w:pPr>
        <w:ind w:left="2160" w:hanging="180"/>
      </w:pPr>
    </w:lvl>
    <w:lvl w:ilvl="3" w:tplc="82210339" w:tentative="1">
      <w:start w:val="1"/>
      <w:numFmt w:val="decimal"/>
      <w:lvlText w:val="%4."/>
      <w:lvlJc w:val="left"/>
      <w:pPr>
        <w:ind w:left="2880" w:hanging="360"/>
      </w:pPr>
    </w:lvl>
    <w:lvl w:ilvl="4" w:tplc="82210339" w:tentative="1">
      <w:start w:val="1"/>
      <w:numFmt w:val="lowerLetter"/>
      <w:lvlText w:val="%5."/>
      <w:lvlJc w:val="left"/>
      <w:pPr>
        <w:ind w:left="3600" w:hanging="360"/>
      </w:pPr>
    </w:lvl>
    <w:lvl w:ilvl="5" w:tplc="82210339" w:tentative="1">
      <w:start w:val="1"/>
      <w:numFmt w:val="lowerRoman"/>
      <w:lvlText w:val="%6."/>
      <w:lvlJc w:val="right"/>
      <w:pPr>
        <w:ind w:left="4320" w:hanging="180"/>
      </w:pPr>
    </w:lvl>
    <w:lvl w:ilvl="6" w:tplc="82210339" w:tentative="1">
      <w:start w:val="1"/>
      <w:numFmt w:val="decimal"/>
      <w:lvlText w:val="%7."/>
      <w:lvlJc w:val="left"/>
      <w:pPr>
        <w:ind w:left="5040" w:hanging="360"/>
      </w:pPr>
    </w:lvl>
    <w:lvl w:ilvl="7" w:tplc="82210339" w:tentative="1">
      <w:start w:val="1"/>
      <w:numFmt w:val="lowerLetter"/>
      <w:lvlText w:val="%8."/>
      <w:lvlJc w:val="left"/>
      <w:pPr>
        <w:ind w:left="5760" w:hanging="360"/>
      </w:pPr>
    </w:lvl>
    <w:lvl w:ilvl="8" w:tplc="822103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37246"/>
    <w:rsid w:val="00081CD1"/>
    <w:rsid w:val="000D03A4"/>
    <w:rsid w:val="00105B32"/>
    <w:rsid w:val="0016193D"/>
    <w:rsid w:val="0019595E"/>
    <w:rsid w:val="0020185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71F2"/>
    <w:rsid w:val="0063706E"/>
    <w:rsid w:val="006B7A92"/>
    <w:rsid w:val="006D054F"/>
    <w:rsid w:val="00751BBD"/>
    <w:rsid w:val="00777D0A"/>
    <w:rsid w:val="00781AB8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0D1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286D"/>
    <w:rsid w:val="00EA7F9A"/>
    <w:rsid w:val="00EB538D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56F0AA-C73B-4D72-9305-980E1DD3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636</Words>
  <Characters>3630</Characters>
  <Application>Microsoft Office Word</Application>
  <DocSecurity>0</DocSecurity>
  <Lines>30</Lines>
  <Paragraphs>8</Paragraphs>
  <ScaleCrop>false</ScaleCrop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13</cp:revision>
  <dcterms:created xsi:type="dcterms:W3CDTF">2013-12-09T06:44:00Z</dcterms:created>
  <dcterms:modified xsi:type="dcterms:W3CDTF">2019-11-25T06:14:00Z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